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F921C" w14:textId="77777777" w:rsidR="00DC7773" w:rsidRDefault="00DC7773" w:rsidP="00762482">
      <w:pPr>
        <w:tabs>
          <w:tab w:val="left" w:pos="2977"/>
        </w:tabs>
        <w:spacing w:line="276" w:lineRule="auto"/>
        <w:rPr>
          <w:b/>
          <w:bCs/>
          <w:sz w:val="24"/>
          <w:szCs w:val="24"/>
        </w:rPr>
      </w:pPr>
    </w:p>
    <w:p w14:paraId="29A97D9A" w14:textId="14DCF56A" w:rsidR="00762482" w:rsidRDefault="00762482" w:rsidP="00762482">
      <w:pPr>
        <w:tabs>
          <w:tab w:val="left" w:pos="2977"/>
        </w:tabs>
        <w:spacing w:line="276" w:lineRule="auto"/>
        <w:rPr>
          <w:b/>
          <w:bCs/>
          <w:sz w:val="24"/>
          <w:szCs w:val="24"/>
        </w:rPr>
      </w:pPr>
      <w:r w:rsidRPr="00762482">
        <w:rPr>
          <w:b/>
          <w:bCs/>
          <w:sz w:val="24"/>
          <w:szCs w:val="24"/>
        </w:rPr>
        <w:t xml:space="preserve">Прилог 15.4 Правилник о избору ментора </w:t>
      </w:r>
    </w:p>
    <w:p w14:paraId="65A2BB9F" w14:textId="587ED5CD" w:rsidR="00762482" w:rsidRPr="006326A6" w:rsidRDefault="00762482" w:rsidP="006326A6">
      <w:pPr>
        <w:tabs>
          <w:tab w:val="left" w:pos="2977"/>
        </w:tabs>
        <w:spacing w:line="276" w:lineRule="auto"/>
        <w:jc w:val="both"/>
        <w:rPr>
          <w:sz w:val="24"/>
          <w:szCs w:val="24"/>
        </w:rPr>
      </w:pPr>
      <w:r w:rsidRPr="006326A6">
        <w:rPr>
          <w:sz w:val="24"/>
          <w:szCs w:val="24"/>
        </w:rPr>
        <w:t xml:space="preserve">У наставку овог текста дат је извод из „Правилника о докторским </w:t>
      </w:r>
      <w:r w:rsidRPr="006326A6">
        <w:rPr>
          <w:sz w:val="24"/>
          <w:szCs w:val="24"/>
          <w:lang w:val="sr-Cyrl-RS"/>
        </w:rPr>
        <w:t xml:space="preserve">академским </w:t>
      </w:r>
      <w:r w:rsidRPr="006326A6">
        <w:rPr>
          <w:sz w:val="24"/>
          <w:szCs w:val="24"/>
        </w:rPr>
        <w:t xml:space="preserve">студијама </w:t>
      </w:r>
      <w:r w:rsidRPr="006326A6">
        <w:rPr>
          <w:sz w:val="24"/>
          <w:szCs w:val="24"/>
          <w:lang w:val="sr-Cyrl-RS"/>
        </w:rPr>
        <w:t>на Универзитету у Београду – Медицинском факултету</w:t>
      </w:r>
      <w:r w:rsidRPr="006326A6">
        <w:rPr>
          <w:sz w:val="24"/>
          <w:szCs w:val="24"/>
        </w:rPr>
        <w:t>“ којим се дефинише избор ментора.</w:t>
      </w:r>
    </w:p>
    <w:p w14:paraId="01F87628" w14:textId="33D998B3" w:rsidR="006326A6" w:rsidRDefault="006326A6" w:rsidP="00762482">
      <w:pPr>
        <w:tabs>
          <w:tab w:val="left" w:pos="2977"/>
        </w:tabs>
        <w:spacing w:line="276" w:lineRule="auto"/>
      </w:pPr>
    </w:p>
    <w:p w14:paraId="33C0258A" w14:textId="68044DBB" w:rsidR="007C2FF9" w:rsidRPr="006326A6" w:rsidRDefault="00762482" w:rsidP="006326A6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val="sr-Latn-RS"/>
        </w:rPr>
      </w:pPr>
      <w:r w:rsidRPr="006326A6">
        <w:rPr>
          <w:b/>
          <w:bCs/>
          <w:sz w:val="24"/>
          <w:szCs w:val="24"/>
        </w:rPr>
        <w:t xml:space="preserve"> Из „</w:t>
      </w:r>
      <w:r w:rsidRPr="006326A6">
        <w:rPr>
          <w:b/>
          <w:bCs/>
          <w:sz w:val="24"/>
          <w:szCs w:val="24"/>
          <w:lang w:val="sr-Latn-RS"/>
        </w:rPr>
        <w:t>ПРАВИЛНИК</w:t>
      </w:r>
      <w:r w:rsidRPr="006326A6">
        <w:rPr>
          <w:b/>
          <w:bCs/>
          <w:sz w:val="24"/>
          <w:szCs w:val="24"/>
          <w:lang w:val="sr-Cyrl-RS"/>
        </w:rPr>
        <w:t>А</w:t>
      </w:r>
      <w:r w:rsidRPr="006326A6">
        <w:rPr>
          <w:b/>
          <w:bCs/>
          <w:sz w:val="24"/>
          <w:szCs w:val="24"/>
          <w:lang w:val="sr-Latn-RS"/>
        </w:rPr>
        <w:t xml:space="preserve"> О ДОКТОРСКИМ АКАДЕМСКИМ</w:t>
      </w:r>
      <w:r w:rsidR="006326A6">
        <w:rPr>
          <w:b/>
          <w:bCs/>
          <w:sz w:val="24"/>
          <w:szCs w:val="24"/>
          <w:lang w:val="sr-Cyrl-RS"/>
        </w:rPr>
        <w:t xml:space="preserve"> </w:t>
      </w:r>
      <w:r w:rsidRPr="006326A6">
        <w:rPr>
          <w:b/>
          <w:bCs/>
          <w:sz w:val="24"/>
          <w:szCs w:val="24"/>
          <w:lang w:val="sr-Latn-RS"/>
        </w:rPr>
        <w:t>СТУДИЈАМА НА УНИВЕРЗИТЕТУ У БЕОГРАДУ–МЕДИЦИНСКОМ ФАКУЛТЕТУ</w:t>
      </w:r>
      <w:r w:rsidRPr="006326A6">
        <w:rPr>
          <w:b/>
          <w:bCs/>
          <w:sz w:val="24"/>
          <w:szCs w:val="24"/>
        </w:rPr>
        <w:t>“</w:t>
      </w:r>
    </w:p>
    <w:p w14:paraId="271B7F8C" w14:textId="77777777" w:rsidR="007E76C8" w:rsidRDefault="007E76C8" w:rsidP="006326A6">
      <w:pPr>
        <w:ind w:right="4479"/>
        <w:rPr>
          <w:sz w:val="22"/>
          <w:szCs w:val="22"/>
        </w:rPr>
      </w:pPr>
    </w:p>
    <w:p w14:paraId="08A66D12" w14:textId="1D176F74" w:rsidR="007C2FF9" w:rsidRPr="001F4483" w:rsidRDefault="00EA4231" w:rsidP="006326A6">
      <w:pPr>
        <w:ind w:right="4479"/>
        <w:rPr>
          <w:sz w:val="24"/>
          <w:szCs w:val="24"/>
        </w:rPr>
      </w:pPr>
      <w:r w:rsidRPr="001F4483">
        <w:rPr>
          <w:b/>
          <w:spacing w:val="-1"/>
          <w:sz w:val="24"/>
          <w:szCs w:val="24"/>
        </w:rPr>
        <w:t>Ч</w:t>
      </w:r>
      <w:r w:rsidRPr="001F4483">
        <w:rPr>
          <w:b/>
          <w:sz w:val="24"/>
          <w:szCs w:val="24"/>
        </w:rPr>
        <w:t>лан 12.</w:t>
      </w:r>
    </w:p>
    <w:p w14:paraId="73B2F0A0" w14:textId="77777777" w:rsidR="007C2FF9" w:rsidRPr="001F4483" w:rsidRDefault="007C2FF9">
      <w:pPr>
        <w:spacing w:before="8" w:line="140" w:lineRule="exact"/>
        <w:rPr>
          <w:sz w:val="14"/>
          <w:szCs w:val="14"/>
        </w:rPr>
      </w:pPr>
    </w:p>
    <w:p w14:paraId="76D15027" w14:textId="77777777" w:rsidR="007C2FF9" w:rsidRPr="001F4483" w:rsidRDefault="00EA4231" w:rsidP="007E76C8">
      <w:pPr>
        <w:ind w:left="-284" w:right="83"/>
        <w:jc w:val="both"/>
        <w:rPr>
          <w:sz w:val="24"/>
          <w:szCs w:val="24"/>
        </w:rPr>
      </w:pPr>
      <w:r w:rsidRPr="001F4483">
        <w:rPr>
          <w:spacing w:val="-1"/>
          <w:sz w:val="24"/>
          <w:szCs w:val="24"/>
        </w:rPr>
        <w:t>(</w:t>
      </w:r>
      <w:r w:rsidRPr="001F4483">
        <w:rPr>
          <w:sz w:val="24"/>
          <w:szCs w:val="24"/>
        </w:rPr>
        <w:t xml:space="preserve">1) </w:t>
      </w:r>
      <w:r w:rsidRPr="001F4483">
        <w:rPr>
          <w:spacing w:val="-2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4"/>
          <w:sz w:val="24"/>
          <w:szCs w:val="24"/>
        </w:rPr>
        <w:t>т</w:t>
      </w:r>
      <w:r w:rsidRPr="001F4483">
        <w:rPr>
          <w:sz w:val="24"/>
          <w:szCs w:val="24"/>
        </w:rPr>
        <w:t>у</w:t>
      </w:r>
      <w:r w:rsidRPr="001F4483">
        <w:rPr>
          <w:spacing w:val="1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ј</w:t>
      </w:r>
      <w:r w:rsidRPr="001F4483">
        <w:rPr>
          <w:sz w:val="24"/>
          <w:szCs w:val="24"/>
        </w:rPr>
        <w:t>и</w:t>
      </w:r>
      <w:r w:rsidRPr="001F4483">
        <w:rPr>
          <w:spacing w:val="26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е</w:t>
      </w:r>
      <w:r w:rsidRPr="001F4483">
        <w:rPr>
          <w:spacing w:val="26"/>
          <w:sz w:val="24"/>
          <w:szCs w:val="24"/>
        </w:rPr>
        <w:t xml:space="preserve"> 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пис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ј</w:t>
      </w:r>
      <w:r w:rsidRPr="001F4483">
        <w:rPr>
          <w:sz w:val="24"/>
          <w:szCs w:val="24"/>
        </w:rPr>
        <w:t>е</w:t>
      </w:r>
      <w:r w:rsidRPr="001F4483">
        <w:rPr>
          <w:spacing w:val="2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а</w:t>
      </w:r>
      <w:r w:rsidRPr="001F4483">
        <w:rPr>
          <w:spacing w:val="23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-2"/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-2"/>
          <w:sz w:val="24"/>
          <w:szCs w:val="24"/>
        </w:rPr>
        <w:t>т</w:t>
      </w:r>
      <w:r w:rsidRPr="001F4483">
        <w:rPr>
          <w:sz w:val="24"/>
          <w:szCs w:val="24"/>
        </w:rPr>
        <w:t>ор</w:t>
      </w:r>
      <w:r w:rsidRPr="001F4483">
        <w:rPr>
          <w:spacing w:val="-3"/>
          <w:sz w:val="24"/>
          <w:szCs w:val="24"/>
        </w:rPr>
        <w:t>с</w:t>
      </w:r>
      <w:r w:rsidRPr="001F4483">
        <w:rPr>
          <w:spacing w:val="2"/>
          <w:sz w:val="24"/>
          <w:szCs w:val="24"/>
        </w:rPr>
        <w:t>к</w:t>
      </w:r>
      <w:r w:rsidRPr="001F4483">
        <w:rPr>
          <w:sz w:val="24"/>
          <w:szCs w:val="24"/>
        </w:rPr>
        <w:t>е</w:t>
      </w:r>
      <w:r w:rsidRPr="001F4483">
        <w:rPr>
          <w:spacing w:val="2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и</w:t>
      </w:r>
      <w:r w:rsidRPr="001F4483">
        <w:rPr>
          <w:spacing w:val="1"/>
          <w:sz w:val="24"/>
          <w:szCs w:val="24"/>
        </w:rPr>
        <w:t>ј</w:t>
      </w:r>
      <w:r w:rsidRPr="001F4483">
        <w:rPr>
          <w:sz w:val="24"/>
          <w:szCs w:val="24"/>
        </w:rPr>
        <w:t>е</w:t>
      </w:r>
      <w:r w:rsidRPr="001F4483">
        <w:rPr>
          <w:spacing w:val="2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pacing w:val="-2"/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ле</w:t>
      </w:r>
      <w:r w:rsidRPr="001F4483">
        <w:rPr>
          <w:spacing w:val="26"/>
          <w:sz w:val="24"/>
          <w:szCs w:val="24"/>
        </w:rPr>
        <w:t xml:space="preserve"> 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пи</w:t>
      </w:r>
      <w:r w:rsidRPr="001F4483">
        <w:rPr>
          <w:sz w:val="24"/>
          <w:szCs w:val="24"/>
        </w:rPr>
        <w:t>са</w:t>
      </w:r>
      <w:r w:rsidRPr="001F4483">
        <w:rPr>
          <w:spacing w:val="24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п</w:t>
      </w:r>
      <w:r w:rsidRPr="001F4483">
        <w:rPr>
          <w:sz w:val="24"/>
          <w:szCs w:val="24"/>
        </w:rPr>
        <w:t>ро</w:t>
      </w:r>
      <w:r w:rsidRPr="001F4483">
        <w:rPr>
          <w:spacing w:val="-2"/>
          <w:sz w:val="24"/>
          <w:szCs w:val="24"/>
        </w:rPr>
        <w:t>гр</w:t>
      </w:r>
      <w:r w:rsidRPr="001F4483">
        <w:rPr>
          <w:spacing w:val="-1"/>
          <w:sz w:val="24"/>
          <w:szCs w:val="24"/>
        </w:rPr>
        <w:t>амс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и</w:t>
      </w:r>
      <w:r w:rsidRPr="001F4483">
        <w:rPr>
          <w:spacing w:val="26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-3"/>
          <w:sz w:val="24"/>
          <w:szCs w:val="24"/>
        </w:rPr>
        <w:t>а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т</w:t>
      </w:r>
      <w:r w:rsidRPr="001F4483">
        <w:rPr>
          <w:spacing w:val="25"/>
          <w:sz w:val="24"/>
          <w:szCs w:val="24"/>
        </w:rPr>
        <w:t xml:space="preserve"> 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др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ђ</w:t>
      </w:r>
      <w:r w:rsidRPr="001F4483">
        <w:rPr>
          <w:spacing w:val="-8"/>
          <w:sz w:val="24"/>
          <w:szCs w:val="24"/>
        </w:rPr>
        <w:t>у</w:t>
      </w:r>
      <w:r w:rsidRPr="001F4483">
        <w:rPr>
          <w:sz w:val="24"/>
          <w:szCs w:val="24"/>
        </w:rPr>
        <w:t xml:space="preserve">је </w:t>
      </w:r>
      <w:r w:rsidRPr="001F4483">
        <w:rPr>
          <w:spacing w:val="-1"/>
          <w:sz w:val="24"/>
          <w:szCs w:val="24"/>
        </w:rPr>
        <w:t>мен</w:t>
      </w:r>
      <w:r w:rsidRPr="001F4483">
        <w:rPr>
          <w:sz w:val="24"/>
          <w:szCs w:val="24"/>
        </w:rPr>
        <w:t>т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ра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иј</w:t>
      </w:r>
      <w:r w:rsidRPr="001F4483">
        <w:rPr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pacing w:val="-3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г</w:t>
      </w:r>
      <w:r w:rsidRPr="001F4483">
        <w:rPr>
          <w:spacing w:val="-3"/>
          <w:sz w:val="24"/>
          <w:szCs w:val="24"/>
        </w:rPr>
        <w:t>а</w:t>
      </w:r>
      <w:r w:rsidRPr="001F4483">
        <w:rPr>
          <w:sz w:val="24"/>
          <w:szCs w:val="24"/>
        </w:rPr>
        <w:t>ж</w:t>
      </w:r>
      <w:r w:rsidRPr="001F4483">
        <w:rPr>
          <w:spacing w:val="-3"/>
          <w:sz w:val="24"/>
          <w:szCs w:val="24"/>
        </w:rPr>
        <w:t>о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ан</w:t>
      </w:r>
      <w:r w:rsidRPr="001F4483">
        <w:rPr>
          <w:spacing w:val="1"/>
          <w:sz w:val="24"/>
          <w:szCs w:val="24"/>
        </w:rPr>
        <w:t>о</w:t>
      </w:r>
      <w:r w:rsidRPr="001F4483">
        <w:rPr>
          <w:sz w:val="24"/>
          <w:szCs w:val="24"/>
        </w:rPr>
        <w:t>г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pacing w:val="-3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</w:t>
      </w:r>
      <w:r w:rsidRPr="001F4483">
        <w:rPr>
          <w:spacing w:val="-3"/>
          <w:sz w:val="24"/>
          <w:szCs w:val="24"/>
        </w:rPr>
        <w:t>с</w:t>
      </w:r>
      <w:r w:rsidRPr="001F4483">
        <w:rPr>
          <w:spacing w:val="-1"/>
          <w:sz w:val="24"/>
          <w:szCs w:val="24"/>
        </w:rPr>
        <w:t>к</w:t>
      </w:r>
      <w:r w:rsidRPr="001F4483">
        <w:rPr>
          <w:spacing w:val="1"/>
          <w:sz w:val="24"/>
          <w:szCs w:val="24"/>
        </w:rPr>
        <w:t>о</w:t>
      </w:r>
      <w:r w:rsidRPr="001F4483">
        <w:rPr>
          <w:sz w:val="24"/>
          <w:szCs w:val="24"/>
        </w:rPr>
        <w:t>м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п</w:t>
      </w:r>
      <w:r w:rsidRPr="001F4483">
        <w:rPr>
          <w:spacing w:val="-2"/>
          <w:sz w:val="24"/>
          <w:szCs w:val="24"/>
        </w:rPr>
        <w:t>р</w:t>
      </w:r>
      <w:r w:rsidRPr="001F4483">
        <w:rPr>
          <w:sz w:val="24"/>
          <w:szCs w:val="24"/>
        </w:rPr>
        <w:t>огр</w:t>
      </w:r>
      <w:r w:rsidRPr="001F4483">
        <w:rPr>
          <w:spacing w:val="-1"/>
          <w:sz w:val="24"/>
          <w:szCs w:val="24"/>
        </w:rPr>
        <w:t>ам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,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ј</w:t>
      </w:r>
      <w:r w:rsidRPr="001F4483">
        <w:rPr>
          <w:sz w:val="24"/>
          <w:szCs w:val="24"/>
        </w:rPr>
        <w:t>и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z w:val="24"/>
          <w:szCs w:val="24"/>
        </w:rPr>
        <w:t>га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сме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>в</w:t>
      </w:r>
      <w:r w:rsidRPr="001F4483">
        <w:rPr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z w:val="24"/>
          <w:szCs w:val="24"/>
        </w:rPr>
        <w:t>и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п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ћ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ј</w:t>
      </w:r>
      <w:r w:rsidRPr="001F4483">
        <w:rPr>
          <w:sz w:val="24"/>
          <w:szCs w:val="24"/>
        </w:rPr>
        <w:t>е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1"/>
          <w:sz w:val="24"/>
          <w:szCs w:val="24"/>
        </w:rPr>
        <w:t>на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z w:val="24"/>
          <w:szCs w:val="24"/>
        </w:rPr>
        <w:t>држ</w:t>
      </w:r>
      <w:r w:rsidRPr="001F4483">
        <w:rPr>
          <w:spacing w:val="-3"/>
          <w:sz w:val="24"/>
          <w:szCs w:val="24"/>
        </w:rPr>
        <w:t>а</w:t>
      </w:r>
      <w:r w:rsidRPr="001F4483">
        <w:rPr>
          <w:sz w:val="24"/>
          <w:szCs w:val="24"/>
        </w:rPr>
        <w:t>је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к</w:t>
      </w:r>
      <w:r w:rsidRPr="001F4483">
        <w:rPr>
          <w:sz w:val="24"/>
          <w:szCs w:val="24"/>
        </w:rPr>
        <w:t>оје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z w:val="24"/>
          <w:szCs w:val="24"/>
        </w:rPr>
        <w:t>је</w:t>
      </w:r>
      <w:r w:rsidRPr="001F4483">
        <w:rPr>
          <w:spacing w:val="-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тр</w:t>
      </w:r>
      <w:r w:rsidRPr="001F4483">
        <w:rPr>
          <w:spacing w:val="-3"/>
          <w:sz w:val="24"/>
          <w:szCs w:val="24"/>
        </w:rPr>
        <w:t>е</w:t>
      </w:r>
      <w:r w:rsidRPr="001F4483">
        <w:rPr>
          <w:spacing w:val="-2"/>
          <w:sz w:val="24"/>
          <w:szCs w:val="24"/>
        </w:rPr>
        <w:t>б</w:t>
      </w:r>
      <w:r w:rsidRPr="001F4483">
        <w:rPr>
          <w:spacing w:val="2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2"/>
          <w:sz w:val="24"/>
          <w:szCs w:val="24"/>
        </w:rPr>
        <w:t xml:space="preserve"> </w:t>
      </w:r>
      <w:r w:rsidRPr="001F4483">
        <w:rPr>
          <w:sz w:val="24"/>
          <w:szCs w:val="24"/>
        </w:rPr>
        <w:t>да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z w:val="24"/>
          <w:szCs w:val="24"/>
        </w:rPr>
        <w:t>вл</w:t>
      </w:r>
      <w:r w:rsidRPr="001F4483">
        <w:rPr>
          <w:spacing w:val="-4"/>
          <w:sz w:val="24"/>
          <w:szCs w:val="24"/>
        </w:rPr>
        <w:t>а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а.</w:t>
      </w:r>
    </w:p>
    <w:p w14:paraId="56FCEF7D" w14:textId="77777777" w:rsidR="007C2FF9" w:rsidRPr="001F4483" w:rsidRDefault="00EA4231" w:rsidP="007E76C8">
      <w:pPr>
        <w:spacing w:before="67"/>
        <w:ind w:left="-284" w:right="85"/>
        <w:jc w:val="both"/>
        <w:rPr>
          <w:sz w:val="24"/>
          <w:szCs w:val="24"/>
        </w:rPr>
      </w:pPr>
      <w:r w:rsidRPr="001F4483">
        <w:rPr>
          <w:spacing w:val="-1"/>
          <w:sz w:val="24"/>
          <w:szCs w:val="24"/>
        </w:rPr>
        <w:t>(</w:t>
      </w:r>
      <w:r w:rsidRPr="001F4483">
        <w:rPr>
          <w:sz w:val="24"/>
          <w:szCs w:val="24"/>
        </w:rPr>
        <w:t>2)</w:t>
      </w:r>
      <w:r w:rsidRPr="001F4483">
        <w:rPr>
          <w:spacing w:val="16"/>
          <w:sz w:val="24"/>
          <w:szCs w:val="24"/>
        </w:rPr>
        <w:t xml:space="preserve"> </w:t>
      </w:r>
      <w:r w:rsidRPr="001F4483">
        <w:rPr>
          <w:sz w:val="24"/>
          <w:szCs w:val="24"/>
        </w:rPr>
        <w:t>Мен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ор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4"/>
          <w:sz w:val="24"/>
          <w:szCs w:val="24"/>
        </w:rPr>
        <w:t>т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ја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>о</w:t>
      </w:r>
      <w:r w:rsidRPr="001F4483">
        <w:rPr>
          <w:spacing w:val="2"/>
          <w:sz w:val="24"/>
          <w:szCs w:val="24"/>
        </w:rPr>
        <w:t>р</w:t>
      </w:r>
      <w:r w:rsidRPr="001F4483">
        <w:rPr>
          <w:sz w:val="24"/>
          <w:szCs w:val="24"/>
        </w:rPr>
        <w:t>а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z w:val="24"/>
          <w:szCs w:val="24"/>
        </w:rPr>
        <w:t>да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5"/>
          <w:sz w:val="24"/>
          <w:szCs w:val="24"/>
        </w:rPr>
        <w:t>б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де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на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вн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к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z w:val="24"/>
          <w:szCs w:val="24"/>
        </w:rPr>
        <w:t>Ф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>к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л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,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оји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јед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а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том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ч</w:t>
      </w:r>
      <w:r w:rsidRPr="001F4483">
        <w:rPr>
          <w:spacing w:val="-1"/>
          <w:sz w:val="24"/>
          <w:szCs w:val="24"/>
        </w:rPr>
        <w:t>ес</w:t>
      </w:r>
      <w:r w:rsidRPr="001F4483">
        <w:rPr>
          <w:sz w:val="24"/>
          <w:szCs w:val="24"/>
        </w:rPr>
        <w:t>т</w:t>
      </w:r>
      <w:r w:rsidRPr="001F4483">
        <w:rPr>
          <w:spacing w:val="4"/>
          <w:sz w:val="24"/>
          <w:szCs w:val="24"/>
        </w:rPr>
        <w:t>в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ј</w:t>
      </w:r>
      <w:r w:rsidRPr="001F4483">
        <w:rPr>
          <w:sz w:val="24"/>
          <w:szCs w:val="24"/>
        </w:rPr>
        <w:t>е у</w:t>
      </w:r>
      <w:r w:rsidRPr="001F4483">
        <w:rPr>
          <w:spacing w:val="19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из</w:t>
      </w:r>
      <w:r w:rsidRPr="001F4483">
        <w:rPr>
          <w:sz w:val="24"/>
          <w:szCs w:val="24"/>
        </w:rPr>
        <w:t>бо</w:t>
      </w:r>
      <w:r w:rsidRPr="001F4483">
        <w:rPr>
          <w:spacing w:val="5"/>
          <w:sz w:val="24"/>
          <w:szCs w:val="24"/>
        </w:rPr>
        <w:t>р</w:t>
      </w:r>
      <w:r w:rsidRPr="001F4483">
        <w:rPr>
          <w:sz w:val="24"/>
          <w:szCs w:val="24"/>
        </w:rPr>
        <w:t>у</w:t>
      </w:r>
      <w:r w:rsidRPr="001F4483">
        <w:rPr>
          <w:spacing w:val="5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д</w:t>
      </w:r>
      <w:r w:rsidRPr="001F4483">
        <w:rPr>
          <w:spacing w:val="2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та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и 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2"/>
          <w:sz w:val="24"/>
          <w:szCs w:val="24"/>
        </w:rPr>
        <w:t>р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г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м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т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вно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з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ни</w:t>
      </w:r>
      <w:r w:rsidRPr="001F4483">
        <w:rPr>
          <w:sz w:val="24"/>
          <w:szCs w:val="24"/>
        </w:rPr>
        <w:t>м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а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z w:val="24"/>
          <w:szCs w:val="24"/>
        </w:rPr>
        <w:t>до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е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је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z w:val="24"/>
          <w:szCs w:val="24"/>
        </w:rPr>
        <w:t>и</w:t>
      </w:r>
      <w:r w:rsidRPr="001F4483">
        <w:rPr>
          <w:spacing w:val="59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ма</w:t>
      </w:r>
      <w:r w:rsidRPr="001F4483">
        <w:rPr>
          <w:spacing w:val="2"/>
          <w:sz w:val="24"/>
          <w:szCs w:val="24"/>
        </w:rPr>
        <w:t>ж</w:t>
      </w:r>
      <w:r w:rsidRPr="001F4483">
        <w:rPr>
          <w:sz w:val="24"/>
          <w:szCs w:val="24"/>
        </w:rPr>
        <w:t>е</w:t>
      </w:r>
    </w:p>
    <w:p w14:paraId="407C6A0C" w14:textId="77777777" w:rsidR="007C2FF9" w:rsidRPr="001F4483" w:rsidRDefault="00EA4231" w:rsidP="007E76C8">
      <w:pPr>
        <w:ind w:left="-284"/>
        <w:jc w:val="both"/>
        <w:rPr>
          <w:sz w:val="24"/>
          <w:szCs w:val="24"/>
        </w:rPr>
      </w:pPr>
      <w:r w:rsidRPr="001F4483">
        <w:rPr>
          <w:spacing w:val="2"/>
          <w:sz w:val="24"/>
          <w:szCs w:val="24"/>
        </w:rPr>
        <w:t>м</w:t>
      </w:r>
      <w:r w:rsidRPr="001F4483">
        <w:rPr>
          <w:sz w:val="24"/>
          <w:szCs w:val="24"/>
        </w:rPr>
        <w:t>у</w:t>
      </w:r>
      <w:r w:rsidRPr="001F4483">
        <w:rPr>
          <w:spacing w:val="31"/>
          <w:sz w:val="24"/>
          <w:szCs w:val="24"/>
        </w:rPr>
        <w:t xml:space="preserve"> </w:t>
      </w:r>
      <w:r w:rsidRPr="001F4483">
        <w:rPr>
          <w:sz w:val="24"/>
          <w:szCs w:val="24"/>
        </w:rPr>
        <w:t>да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ђ</w:t>
      </w:r>
      <w:r w:rsidRPr="001F4483">
        <w:rPr>
          <w:sz w:val="24"/>
          <w:szCs w:val="24"/>
        </w:rPr>
        <w:t>е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оте</w:t>
      </w:r>
      <w:r w:rsidRPr="001F4483">
        <w:rPr>
          <w:spacing w:val="1"/>
          <w:sz w:val="24"/>
          <w:szCs w:val="24"/>
        </w:rPr>
        <w:t>нци</w:t>
      </w:r>
      <w:r w:rsidRPr="001F4483">
        <w:rPr>
          <w:sz w:val="24"/>
          <w:szCs w:val="24"/>
        </w:rPr>
        <w:t>јал</w:t>
      </w:r>
      <w:r w:rsidRPr="001F4483">
        <w:rPr>
          <w:spacing w:val="-1"/>
          <w:sz w:val="24"/>
          <w:szCs w:val="24"/>
        </w:rPr>
        <w:t>н</w:t>
      </w:r>
      <w:r w:rsidRPr="001F4483">
        <w:rPr>
          <w:sz w:val="24"/>
          <w:szCs w:val="24"/>
        </w:rPr>
        <w:t>ог м</w:t>
      </w:r>
      <w:r w:rsidRPr="001F4483">
        <w:rPr>
          <w:spacing w:val="-2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из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де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>до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-2"/>
          <w:sz w:val="24"/>
          <w:szCs w:val="24"/>
        </w:rPr>
        <w:t>т</w:t>
      </w:r>
      <w:r w:rsidRPr="001F4483">
        <w:rPr>
          <w:sz w:val="24"/>
          <w:szCs w:val="24"/>
        </w:rPr>
        <w:t>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е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се</w:t>
      </w:r>
      <w:r w:rsidRPr="001F4483">
        <w:rPr>
          <w:sz w:val="24"/>
          <w:szCs w:val="24"/>
        </w:rPr>
        <w:t>рта</w:t>
      </w:r>
      <w:r w:rsidRPr="001F4483">
        <w:rPr>
          <w:spacing w:val="1"/>
          <w:sz w:val="24"/>
          <w:szCs w:val="24"/>
        </w:rPr>
        <w:t>ци</w:t>
      </w:r>
      <w:r w:rsidRPr="001F4483">
        <w:rPr>
          <w:sz w:val="24"/>
          <w:szCs w:val="24"/>
        </w:rPr>
        <w:t>је.</w:t>
      </w:r>
    </w:p>
    <w:p w14:paraId="7FFD2DD0" w14:textId="77777777" w:rsidR="007C2FF9" w:rsidRPr="001F4483" w:rsidRDefault="00EA4231" w:rsidP="007E76C8">
      <w:pPr>
        <w:spacing w:before="72"/>
        <w:ind w:left="-284" w:right="80"/>
        <w:jc w:val="both"/>
        <w:rPr>
          <w:sz w:val="24"/>
          <w:szCs w:val="24"/>
        </w:rPr>
      </w:pPr>
      <w:r w:rsidRPr="001F4483">
        <w:rPr>
          <w:spacing w:val="-1"/>
          <w:sz w:val="24"/>
          <w:szCs w:val="24"/>
        </w:rPr>
        <w:t>(</w:t>
      </w:r>
      <w:r w:rsidRPr="001F4483">
        <w:rPr>
          <w:sz w:val="24"/>
          <w:szCs w:val="24"/>
        </w:rPr>
        <w:t xml:space="preserve">3) 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z w:val="24"/>
          <w:szCs w:val="24"/>
        </w:rPr>
        <w:t>Мен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ор</w:t>
      </w:r>
      <w:r w:rsidRPr="001F4483">
        <w:rPr>
          <w:spacing w:val="52"/>
          <w:sz w:val="24"/>
          <w:szCs w:val="24"/>
        </w:rPr>
        <w:t xml:space="preserve"> </w:t>
      </w:r>
      <w:r w:rsidRPr="001F4483">
        <w:rPr>
          <w:spacing w:val="7"/>
          <w:sz w:val="24"/>
          <w:szCs w:val="24"/>
        </w:rPr>
        <w:t>до</w:t>
      </w:r>
      <w:r w:rsidRPr="001F4483">
        <w:rPr>
          <w:spacing w:val="8"/>
          <w:sz w:val="24"/>
          <w:szCs w:val="24"/>
        </w:rPr>
        <w:t>кт</w:t>
      </w:r>
      <w:r w:rsidRPr="001F4483">
        <w:rPr>
          <w:spacing w:val="7"/>
          <w:sz w:val="24"/>
          <w:szCs w:val="24"/>
        </w:rPr>
        <w:t>ор</w:t>
      </w:r>
      <w:r w:rsidRPr="001F4483">
        <w:rPr>
          <w:spacing w:val="6"/>
          <w:sz w:val="24"/>
          <w:szCs w:val="24"/>
        </w:rPr>
        <w:t>с</w:t>
      </w:r>
      <w:r w:rsidRPr="001F4483">
        <w:rPr>
          <w:spacing w:val="10"/>
          <w:sz w:val="24"/>
          <w:szCs w:val="24"/>
        </w:rPr>
        <w:t>к</w:t>
      </w:r>
      <w:r w:rsidRPr="001F4483">
        <w:rPr>
          <w:sz w:val="24"/>
          <w:szCs w:val="24"/>
        </w:rPr>
        <w:t xml:space="preserve">е  </w:t>
      </w:r>
      <w:r w:rsidRPr="001F4483">
        <w:rPr>
          <w:spacing w:val="7"/>
          <w:sz w:val="24"/>
          <w:szCs w:val="24"/>
        </w:rPr>
        <w:t>д</w:t>
      </w:r>
      <w:r w:rsidRPr="001F4483">
        <w:rPr>
          <w:spacing w:val="8"/>
          <w:sz w:val="24"/>
          <w:szCs w:val="24"/>
        </w:rPr>
        <w:t>и</w:t>
      </w:r>
      <w:r w:rsidRPr="001F4483">
        <w:rPr>
          <w:spacing w:val="6"/>
          <w:sz w:val="24"/>
          <w:szCs w:val="24"/>
        </w:rPr>
        <w:t>се</w:t>
      </w:r>
      <w:r w:rsidRPr="001F4483">
        <w:rPr>
          <w:spacing w:val="9"/>
          <w:sz w:val="24"/>
          <w:szCs w:val="24"/>
        </w:rPr>
        <w:t>р</w:t>
      </w:r>
      <w:r w:rsidRPr="001F4483">
        <w:rPr>
          <w:spacing w:val="8"/>
          <w:sz w:val="24"/>
          <w:szCs w:val="24"/>
        </w:rPr>
        <w:t>т</w:t>
      </w:r>
      <w:r w:rsidRPr="001F4483">
        <w:rPr>
          <w:spacing w:val="6"/>
          <w:sz w:val="24"/>
          <w:szCs w:val="24"/>
        </w:rPr>
        <w:t>а</w:t>
      </w:r>
      <w:r w:rsidRPr="001F4483">
        <w:rPr>
          <w:spacing w:val="8"/>
          <w:sz w:val="24"/>
          <w:szCs w:val="24"/>
        </w:rPr>
        <w:t>ци</w:t>
      </w:r>
      <w:r w:rsidRPr="001F4483">
        <w:rPr>
          <w:spacing w:val="10"/>
          <w:sz w:val="24"/>
          <w:szCs w:val="24"/>
        </w:rPr>
        <w:t>ј</w:t>
      </w:r>
      <w:r w:rsidRPr="001F4483">
        <w:rPr>
          <w:sz w:val="24"/>
          <w:szCs w:val="24"/>
        </w:rPr>
        <w:t>е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pacing w:val="11"/>
          <w:sz w:val="24"/>
          <w:szCs w:val="24"/>
        </w:rPr>
        <w:t>(</w:t>
      </w:r>
      <w:r w:rsidRPr="001F4483">
        <w:rPr>
          <w:sz w:val="24"/>
          <w:szCs w:val="24"/>
        </w:rPr>
        <w:t>у</w:t>
      </w:r>
      <w:r w:rsidRPr="001F4483">
        <w:rPr>
          <w:spacing w:val="54"/>
          <w:sz w:val="24"/>
          <w:szCs w:val="24"/>
        </w:rPr>
        <w:t xml:space="preserve"> </w:t>
      </w:r>
      <w:r w:rsidRPr="001F4483">
        <w:rPr>
          <w:spacing w:val="10"/>
          <w:sz w:val="24"/>
          <w:szCs w:val="24"/>
        </w:rPr>
        <w:t>д</w:t>
      </w:r>
      <w:r w:rsidRPr="001F4483">
        <w:rPr>
          <w:spacing w:val="6"/>
          <w:sz w:val="24"/>
          <w:szCs w:val="24"/>
        </w:rPr>
        <w:t>а</w:t>
      </w:r>
      <w:r w:rsidRPr="001F4483">
        <w:rPr>
          <w:spacing w:val="18"/>
          <w:sz w:val="24"/>
          <w:szCs w:val="24"/>
        </w:rPr>
        <w:t>љ</w:t>
      </w:r>
      <w:r w:rsidRPr="001F4483">
        <w:rPr>
          <w:spacing w:val="8"/>
          <w:sz w:val="24"/>
          <w:szCs w:val="24"/>
        </w:rPr>
        <w:t>е</w:t>
      </w:r>
      <w:r w:rsidRPr="001F4483">
        <w:rPr>
          <w:sz w:val="24"/>
          <w:szCs w:val="24"/>
        </w:rPr>
        <w:t>м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pacing w:val="8"/>
          <w:sz w:val="24"/>
          <w:szCs w:val="24"/>
        </w:rPr>
        <w:t>т</w:t>
      </w:r>
      <w:r w:rsidRPr="001F4483">
        <w:rPr>
          <w:spacing w:val="6"/>
          <w:sz w:val="24"/>
          <w:szCs w:val="24"/>
        </w:rPr>
        <w:t>е</w:t>
      </w:r>
      <w:r w:rsidRPr="001F4483">
        <w:rPr>
          <w:spacing w:val="10"/>
          <w:sz w:val="24"/>
          <w:szCs w:val="24"/>
        </w:rPr>
        <w:t>к</w:t>
      </w:r>
      <w:r w:rsidRPr="001F4483">
        <w:rPr>
          <w:spacing w:val="6"/>
          <w:sz w:val="24"/>
          <w:szCs w:val="24"/>
        </w:rPr>
        <w:t>с</w:t>
      </w:r>
      <w:r w:rsidRPr="001F4483">
        <w:rPr>
          <w:spacing w:val="12"/>
          <w:sz w:val="24"/>
          <w:szCs w:val="24"/>
        </w:rPr>
        <w:t>т</w:t>
      </w:r>
      <w:r w:rsidRPr="001F4483">
        <w:rPr>
          <w:sz w:val="24"/>
          <w:szCs w:val="24"/>
        </w:rPr>
        <w:t>у</w:t>
      </w:r>
      <w:r w:rsidRPr="001F4483">
        <w:rPr>
          <w:spacing w:val="54"/>
          <w:sz w:val="24"/>
          <w:szCs w:val="24"/>
        </w:rPr>
        <w:t xml:space="preserve"> </w:t>
      </w:r>
      <w:r w:rsidRPr="001F4483">
        <w:rPr>
          <w:spacing w:val="9"/>
          <w:sz w:val="24"/>
          <w:szCs w:val="24"/>
        </w:rPr>
        <w:t>м</w:t>
      </w:r>
      <w:r w:rsidRPr="001F4483">
        <w:rPr>
          <w:spacing w:val="6"/>
          <w:sz w:val="24"/>
          <w:szCs w:val="24"/>
        </w:rPr>
        <w:t>е</w:t>
      </w:r>
      <w:r w:rsidRPr="001F4483">
        <w:rPr>
          <w:spacing w:val="8"/>
          <w:sz w:val="24"/>
          <w:szCs w:val="24"/>
        </w:rPr>
        <w:t>нт</w:t>
      </w:r>
      <w:r w:rsidRPr="001F4483">
        <w:rPr>
          <w:spacing w:val="9"/>
          <w:sz w:val="24"/>
          <w:szCs w:val="24"/>
        </w:rPr>
        <w:t>о</w:t>
      </w:r>
      <w:r w:rsidRPr="001F4483">
        <w:rPr>
          <w:spacing w:val="7"/>
          <w:sz w:val="24"/>
          <w:szCs w:val="24"/>
        </w:rPr>
        <w:t>р</w:t>
      </w:r>
      <w:r w:rsidRPr="001F4483">
        <w:rPr>
          <w:sz w:val="24"/>
          <w:szCs w:val="24"/>
        </w:rPr>
        <w:t xml:space="preserve">) 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>ра</w:t>
      </w:r>
      <w:r w:rsidRPr="001F4483">
        <w:rPr>
          <w:spacing w:val="5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>а</w:t>
      </w:r>
      <w:r w:rsidRPr="001F4483">
        <w:rPr>
          <w:spacing w:val="51"/>
          <w:sz w:val="24"/>
          <w:szCs w:val="24"/>
        </w:rPr>
        <w:t xml:space="preserve"> 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фер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нц</w:t>
      </w:r>
      <w:r w:rsidRPr="001F4483">
        <w:rPr>
          <w:sz w:val="24"/>
          <w:szCs w:val="24"/>
        </w:rPr>
        <w:t>е</w:t>
      </w:r>
      <w:r w:rsidRPr="001F4483">
        <w:rPr>
          <w:spacing w:val="5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из на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z w:val="24"/>
          <w:szCs w:val="24"/>
        </w:rPr>
        <w:t>обл</w:t>
      </w:r>
      <w:r w:rsidRPr="001F4483">
        <w:rPr>
          <w:spacing w:val="2"/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 xml:space="preserve">ти </w:t>
      </w:r>
      <w:r w:rsidRPr="001F4483">
        <w:rPr>
          <w:spacing w:val="1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ојој 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1"/>
          <w:sz w:val="24"/>
          <w:szCs w:val="24"/>
        </w:rPr>
        <w:t>ип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да 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ем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z w:val="24"/>
          <w:szCs w:val="24"/>
        </w:rPr>
        <w:t>до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се</w:t>
      </w:r>
      <w:r w:rsidRPr="001F4483">
        <w:rPr>
          <w:sz w:val="24"/>
          <w:szCs w:val="24"/>
        </w:rPr>
        <w:t>рта</w:t>
      </w:r>
      <w:r w:rsidRPr="001F4483">
        <w:rPr>
          <w:spacing w:val="1"/>
          <w:sz w:val="24"/>
          <w:szCs w:val="24"/>
        </w:rPr>
        <w:t>ци</w:t>
      </w:r>
      <w:r w:rsidRPr="001F4483">
        <w:rPr>
          <w:sz w:val="24"/>
          <w:szCs w:val="24"/>
        </w:rPr>
        <w:t xml:space="preserve">је  и  да  </w:t>
      </w:r>
      <w:r w:rsidRPr="001F4483">
        <w:rPr>
          <w:spacing w:val="-1"/>
          <w:sz w:val="24"/>
          <w:szCs w:val="24"/>
        </w:rPr>
        <w:t>ис</w:t>
      </w:r>
      <w:r w:rsidRPr="001F4483">
        <w:rPr>
          <w:spacing w:val="3"/>
          <w:sz w:val="24"/>
          <w:szCs w:val="24"/>
        </w:rPr>
        <w:t>п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њ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ва  и </w:t>
      </w:r>
      <w:r w:rsidRPr="001F4483">
        <w:rPr>
          <w:spacing w:val="2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2"/>
          <w:sz w:val="24"/>
          <w:szCs w:val="24"/>
        </w:rPr>
        <w:t>р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г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с</w:t>
      </w:r>
      <w:r w:rsidRPr="001F4483">
        <w:rPr>
          <w:sz w:val="24"/>
          <w:szCs w:val="24"/>
        </w:rPr>
        <w:t>л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>ве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з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z w:val="24"/>
          <w:szCs w:val="24"/>
        </w:rPr>
        <w:t>Ст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рд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.</w:t>
      </w:r>
    </w:p>
    <w:p w14:paraId="2ED39480" w14:textId="77777777" w:rsidR="007C2FF9" w:rsidRPr="001F4483" w:rsidRDefault="00EA4231" w:rsidP="007E76C8">
      <w:pPr>
        <w:spacing w:before="68"/>
        <w:ind w:left="-284" w:right="253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(4)</w:t>
      </w:r>
      <w:r w:rsidRPr="001F4483">
        <w:rPr>
          <w:spacing w:val="20"/>
          <w:sz w:val="24"/>
          <w:szCs w:val="24"/>
        </w:rPr>
        <w:t xml:space="preserve"> </w:t>
      </w:r>
      <w:r w:rsidRPr="001F4483">
        <w:rPr>
          <w:sz w:val="24"/>
          <w:szCs w:val="24"/>
        </w:rPr>
        <w:t>П</w:t>
      </w:r>
      <w:r w:rsidRPr="001F4483">
        <w:rPr>
          <w:spacing w:val="2"/>
          <w:sz w:val="24"/>
          <w:szCs w:val="24"/>
        </w:rPr>
        <w:t>р</w:t>
      </w:r>
      <w:r w:rsidRPr="001F4483">
        <w:rPr>
          <w:sz w:val="24"/>
          <w:szCs w:val="24"/>
        </w:rPr>
        <w:t xml:space="preserve">во </w:t>
      </w:r>
      <w:r w:rsidRPr="001F4483">
        <w:rPr>
          <w:spacing w:val="5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3"/>
          <w:sz w:val="24"/>
          <w:szCs w:val="24"/>
        </w:rPr>
        <w:t>т</w:t>
      </w:r>
      <w:r w:rsidRPr="001F4483">
        <w:rPr>
          <w:sz w:val="24"/>
          <w:szCs w:val="24"/>
        </w:rPr>
        <w:t>о</w:t>
      </w:r>
      <w:r w:rsidRPr="001F4483">
        <w:rPr>
          <w:spacing w:val="2"/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1"/>
          <w:sz w:val="24"/>
          <w:szCs w:val="24"/>
        </w:rPr>
        <w:t>в</w:t>
      </w:r>
      <w:r w:rsidRPr="001F4483">
        <w:rPr>
          <w:sz w:val="24"/>
          <w:szCs w:val="24"/>
        </w:rPr>
        <w:t xml:space="preserve">о </w:t>
      </w:r>
      <w:r w:rsidRPr="001F4483">
        <w:rPr>
          <w:spacing w:val="5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на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1"/>
          <w:sz w:val="24"/>
          <w:szCs w:val="24"/>
        </w:rPr>
        <w:t>а</w:t>
      </w:r>
      <w:r w:rsidRPr="001F4483">
        <w:rPr>
          <w:sz w:val="24"/>
          <w:szCs w:val="24"/>
        </w:rPr>
        <w:t>вн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2"/>
          <w:sz w:val="24"/>
          <w:szCs w:val="24"/>
        </w:rPr>
        <w:t>к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52"/>
          <w:sz w:val="24"/>
          <w:szCs w:val="24"/>
        </w:rPr>
        <w:t xml:space="preserve"> </w:t>
      </w:r>
      <w:r w:rsidRPr="001F4483">
        <w:rPr>
          <w:spacing w:val="3"/>
          <w:sz w:val="24"/>
          <w:szCs w:val="24"/>
        </w:rPr>
        <w:t>ј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с</w:t>
      </w:r>
      <w:r w:rsidRPr="001F4483">
        <w:rPr>
          <w:spacing w:val="2"/>
          <w:sz w:val="24"/>
          <w:szCs w:val="24"/>
        </w:rPr>
        <w:t>л</w:t>
      </w:r>
      <w:r w:rsidRPr="001F4483">
        <w:rPr>
          <w:sz w:val="24"/>
          <w:szCs w:val="24"/>
        </w:rPr>
        <w:t>ов</w:t>
      </w:r>
      <w:r w:rsidRPr="001F4483">
        <w:rPr>
          <w:spacing w:val="2"/>
          <w:sz w:val="24"/>
          <w:szCs w:val="24"/>
        </w:rPr>
        <w:t>љ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2"/>
          <w:sz w:val="24"/>
          <w:szCs w:val="24"/>
        </w:rPr>
        <w:t>н</w:t>
      </w:r>
      <w:r w:rsidRPr="001F4483">
        <w:rPr>
          <w:sz w:val="24"/>
          <w:szCs w:val="24"/>
        </w:rPr>
        <w:t xml:space="preserve">о </w:t>
      </w:r>
      <w:r w:rsidRPr="001F4483">
        <w:rPr>
          <w:spacing w:val="53"/>
          <w:sz w:val="24"/>
          <w:szCs w:val="24"/>
        </w:rPr>
        <w:t xml:space="preserve"> </w:t>
      </w:r>
      <w:r w:rsidRPr="001F4483">
        <w:rPr>
          <w:spacing w:val="2"/>
          <w:sz w:val="24"/>
          <w:szCs w:val="24"/>
        </w:rPr>
        <w:t>о</w:t>
      </w:r>
      <w:r w:rsidRPr="001F4483">
        <w:rPr>
          <w:spacing w:val="5"/>
          <w:sz w:val="24"/>
          <w:szCs w:val="24"/>
        </w:rPr>
        <w:t>б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3"/>
          <w:sz w:val="24"/>
          <w:szCs w:val="24"/>
        </w:rPr>
        <w:t>о</w:t>
      </w:r>
      <w:r w:rsidRPr="001F4483">
        <w:rPr>
          <w:sz w:val="24"/>
          <w:szCs w:val="24"/>
        </w:rPr>
        <w:t xml:space="preserve">м </w:t>
      </w:r>
      <w:r w:rsidRPr="001F4483">
        <w:rPr>
          <w:spacing w:val="5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5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</w:t>
      </w:r>
      <w:r w:rsidRPr="001F4483">
        <w:rPr>
          <w:spacing w:val="2"/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р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52"/>
          <w:sz w:val="24"/>
          <w:szCs w:val="24"/>
        </w:rPr>
        <w:t xml:space="preserve"> 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>р</w:t>
      </w:r>
      <w:r w:rsidRPr="001F4483">
        <w:rPr>
          <w:spacing w:val="2"/>
          <w:sz w:val="24"/>
          <w:szCs w:val="24"/>
        </w:rPr>
        <w:t>г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низ</w:t>
      </w:r>
      <w:r w:rsidRPr="001F4483">
        <w:rPr>
          <w:spacing w:val="2"/>
          <w:sz w:val="24"/>
          <w:szCs w:val="24"/>
        </w:rPr>
        <w:t>ов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>м</w:t>
      </w:r>
    </w:p>
    <w:p w14:paraId="05F4C9CC" w14:textId="36E994A4" w:rsidR="007C2FF9" w:rsidRPr="001F4483" w:rsidRDefault="00EA4231" w:rsidP="007E76C8">
      <w:pPr>
        <w:ind w:left="-284" w:right="5119"/>
        <w:jc w:val="both"/>
        <w:rPr>
          <w:sz w:val="24"/>
          <w:szCs w:val="24"/>
        </w:rPr>
      </w:pP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z w:val="24"/>
          <w:szCs w:val="24"/>
        </w:rPr>
        <w:t>Ф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6"/>
          <w:sz w:val="24"/>
          <w:szCs w:val="24"/>
        </w:rPr>
        <w:t>к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е</w:t>
      </w:r>
      <w:r w:rsidRPr="001F4483">
        <w:rPr>
          <w:spacing w:val="6"/>
          <w:sz w:val="24"/>
          <w:szCs w:val="24"/>
        </w:rPr>
        <w:t>т</w:t>
      </w:r>
      <w:r w:rsidRPr="001F4483">
        <w:rPr>
          <w:sz w:val="24"/>
          <w:szCs w:val="24"/>
        </w:rPr>
        <w:t>у</w:t>
      </w:r>
      <w:r w:rsidRPr="001F4483">
        <w:rPr>
          <w:spacing w:val="-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2"/>
          <w:sz w:val="24"/>
          <w:szCs w:val="24"/>
        </w:rPr>
        <w:t>о</w:t>
      </w:r>
      <w:r w:rsidRPr="001F4483">
        <w:rPr>
          <w:spacing w:val="6"/>
          <w:sz w:val="24"/>
          <w:szCs w:val="24"/>
        </w:rPr>
        <w:t>ј</w:t>
      </w:r>
      <w:r w:rsidRPr="001F4483">
        <w:rPr>
          <w:sz w:val="24"/>
          <w:szCs w:val="24"/>
        </w:rPr>
        <w:t>у</w:t>
      </w:r>
      <w:r w:rsidRPr="001F4483">
        <w:rPr>
          <w:spacing w:val="-2"/>
          <w:sz w:val="24"/>
          <w:szCs w:val="24"/>
        </w:rPr>
        <w:t xml:space="preserve"> </w:t>
      </w:r>
      <w:r w:rsidRPr="001F4483">
        <w:rPr>
          <w:sz w:val="24"/>
          <w:szCs w:val="24"/>
        </w:rPr>
        <w:t>је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с</w:t>
      </w:r>
      <w:r w:rsidRPr="001F4483">
        <w:rPr>
          <w:spacing w:val="4"/>
          <w:sz w:val="24"/>
          <w:szCs w:val="24"/>
        </w:rPr>
        <w:t>в</w:t>
      </w:r>
      <w:r w:rsidRPr="001F4483">
        <w:rPr>
          <w:sz w:val="24"/>
          <w:szCs w:val="24"/>
        </w:rPr>
        <w:t>ој</w:t>
      </w:r>
      <w:r w:rsidRPr="001F4483">
        <w:rPr>
          <w:spacing w:val="1"/>
          <w:sz w:val="24"/>
          <w:szCs w:val="24"/>
        </w:rPr>
        <w:t>ил</w:t>
      </w:r>
      <w:r w:rsidRPr="001F4483">
        <w:rPr>
          <w:sz w:val="24"/>
          <w:szCs w:val="24"/>
        </w:rPr>
        <w:t>о</w:t>
      </w:r>
      <w:r w:rsidRPr="001F4483">
        <w:rPr>
          <w:spacing w:val="2"/>
          <w:sz w:val="24"/>
          <w:szCs w:val="24"/>
        </w:rPr>
        <w:t xml:space="preserve"> Н</w:t>
      </w:r>
      <w:r w:rsidRPr="001F4483">
        <w:rPr>
          <w:spacing w:val="4"/>
          <w:sz w:val="24"/>
          <w:szCs w:val="24"/>
        </w:rPr>
        <w:t>а</w:t>
      </w:r>
      <w:r w:rsidRPr="001F4483">
        <w:rPr>
          <w:spacing w:val="-4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="007E76C8">
        <w:rPr>
          <w:spacing w:val="5"/>
          <w:sz w:val="24"/>
          <w:szCs w:val="24"/>
        </w:rPr>
        <w:t xml:space="preserve"> </w:t>
      </w:r>
      <w:r w:rsidRPr="001F4483">
        <w:rPr>
          <w:spacing w:val="2"/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2"/>
          <w:sz w:val="24"/>
          <w:szCs w:val="24"/>
        </w:rPr>
        <w:t>ћ</w:t>
      </w:r>
      <w:r w:rsidRPr="001F4483">
        <w:rPr>
          <w:sz w:val="24"/>
          <w:szCs w:val="24"/>
        </w:rPr>
        <w:t>е.</w:t>
      </w:r>
    </w:p>
    <w:p w14:paraId="1AEE3BAD" w14:textId="60CC3FD7" w:rsidR="007C2FF9" w:rsidRPr="001F4483" w:rsidRDefault="00EA4231" w:rsidP="007E76C8">
      <w:pPr>
        <w:spacing w:before="74"/>
        <w:ind w:left="-284" w:right="2005"/>
        <w:jc w:val="both"/>
        <w:rPr>
          <w:sz w:val="24"/>
          <w:szCs w:val="24"/>
        </w:rPr>
      </w:pPr>
      <w:r w:rsidRPr="001F4483">
        <w:rPr>
          <w:sz w:val="24"/>
          <w:szCs w:val="24"/>
        </w:rPr>
        <w:t xml:space="preserve">(5) 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z w:val="24"/>
          <w:szCs w:val="24"/>
        </w:rPr>
        <w:t>у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тора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2"/>
          <w:sz w:val="24"/>
          <w:szCs w:val="24"/>
        </w:rPr>
        <w:t>в</w:t>
      </w:r>
      <w:r w:rsidRPr="001F4483">
        <w:rPr>
          <w:sz w:val="24"/>
          <w:szCs w:val="24"/>
        </w:rPr>
        <w:t>р</w:t>
      </w:r>
      <w:r w:rsidRPr="001F4483">
        <w:rPr>
          <w:spacing w:val="1"/>
          <w:sz w:val="24"/>
          <w:szCs w:val="24"/>
        </w:rPr>
        <w:t>ђ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је</w:t>
      </w:r>
      <w:r w:rsidRPr="001F4483">
        <w:rPr>
          <w:spacing w:val="2"/>
          <w:sz w:val="24"/>
          <w:szCs w:val="24"/>
        </w:rPr>
        <w:t xml:space="preserve"> </w:t>
      </w:r>
      <w:r w:rsidRPr="001F4483">
        <w:rPr>
          <w:sz w:val="24"/>
          <w:szCs w:val="24"/>
        </w:rPr>
        <w:t>Н</w:t>
      </w:r>
      <w:r w:rsidRPr="001F4483">
        <w:rPr>
          <w:spacing w:val="3"/>
          <w:sz w:val="24"/>
          <w:szCs w:val="24"/>
        </w:rPr>
        <w:t>а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о </w:t>
      </w:r>
      <w:r w:rsidRPr="001F4483">
        <w:rPr>
          <w:spacing w:val="2"/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ће</w:t>
      </w:r>
      <w:r w:rsidR="007E76C8">
        <w:rPr>
          <w:spacing w:val="-1"/>
          <w:sz w:val="24"/>
          <w:szCs w:val="24"/>
        </w:rPr>
        <w:t xml:space="preserve">  </w:t>
      </w:r>
      <w:r w:rsidRPr="001F4483">
        <w:rPr>
          <w:sz w:val="24"/>
          <w:szCs w:val="24"/>
        </w:rPr>
        <w:t>Ф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>к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л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.</w:t>
      </w:r>
    </w:p>
    <w:p w14:paraId="407427E6" w14:textId="77777777" w:rsidR="007C2FF9" w:rsidRPr="001F4483" w:rsidRDefault="00EA4231" w:rsidP="007E76C8">
      <w:pPr>
        <w:spacing w:before="67"/>
        <w:ind w:left="-284" w:right="82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(6)</w:t>
      </w:r>
      <w:r w:rsidRPr="001F4483">
        <w:rPr>
          <w:spacing w:val="17"/>
          <w:sz w:val="24"/>
          <w:szCs w:val="24"/>
        </w:rPr>
        <w:t xml:space="preserve"> </w:t>
      </w:r>
      <w:r w:rsidRPr="001F4483">
        <w:rPr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5"/>
          <w:sz w:val="24"/>
          <w:szCs w:val="24"/>
        </w:rPr>
        <w:t>т</w:t>
      </w:r>
      <w:r w:rsidRPr="001F4483">
        <w:rPr>
          <w:sz w:val="24"/>
          <w:szCs w:val="24"/>
        </w:rPr>
        <w:t>у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>о</w:t>
      </w:r>
      <w:r w:rsidRPr="001F4483">
        <w:rPr>
          <w:spacing w:val="5"/>
          <w:sz w:val="24"/>
          <w:szCs w:val="24"/>
        </w:rPr>
        <w:t>г</w:t>
      </w:r>
      <w:r w:rsidRPr="001F4483">
        <w:rPr>
          <w:sz w:val="24"/>
          <w:szCs w:val="24"/>
        </w:rPr>
        <w:t>у</w:t>
      </w:r>
      <w:r w:rsidRPr="001F4483">
        <w:rPr>
          <w:spacing w:val="20"/>
          <w:sz w:val="24"/>
          <w:szCs w:val="24"/>
        </w:rPr>
        <w:t xml:space="preserve"> </w:t>
      </w:r>
      <w:r w:rsidRPr="001F4483">
        <w:rPr>
          <w:sz w:val="24"/>
          <w:szCs w:val="24"/>
        </w:rPr>
        <w:t>да</w:t>
      </w:r>
      <w:r w:rsidRPr="001F4483">
        <w:rPr>
          <w:spacing w:val="2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е</w:t>
      </w:r>
      <w:r w:rsidRPr="001F4483">
        <w:rPr>
          <w:spacing w:val="20"/>
          <w:sz w:val="24"/>
          <w:szCs w:val="24"/>
        </w:rPr>
        <w:t xml:space="preserve"> </w:t>
      </w:r>
      <w:r w:rsidRPr="001F4483">
        <w:rPr>
          <w:sz w:val="24"/>
          <w:szCs w:val="24"/>
        </w:rPr>
        <w:t>одр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2"/>
          <w:sz w:val="24"/>
          <w:szCs w:val="24"/>
        </w:rPr>
        <w:t>д</w:t>
      </w:r>
      <w:r w:rsidRPr="001F4483">
        <w:rPr>
          <w:sz w:val="24"/>
          <w:szCs w:val="24"/>
        </w:rPr>
        <w:t>е</w:t>
      </w:r>
      <w:r w:rsidRPr="001F4483">
        <w:rPr>
          <w:spacing w:val="21"/>
          <w:sz w:val="24"/>
          <w:szCs w:val="24"/>
        </w:rPr>
        <w:t xml:space="preserve"> </w:t>
      </w:r>
      <w:r w:rsidRPr="001F4483">
        <w:rPr>
          <w:sz w:val="24"/>
          <w:szCs w:val="24"/>
        </w:rPr>
        <w:t>и</w:t>
      </w:r>
      <w:r w:rsidRPr="001F4483">
        <w:rPr>
          <w:spacing w:val="23"/>
          <w:sz w:val="24"/>
          <w:szCs w:val="24"/>
        </w:rPr>
        <w:t xml:space="preserve"> </w:t>
      </w:r>
      <w:r w:rsidRPr="001F4483">
        <w:rPr>
          <w:sz w:val="24"/>
          <w:szCs w:val="24"/>
        </w:rPr>
        <w:t>дв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,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3"/>
          <w:sz w:val="24"/>
          <w:szCs w:val="24"/>
        </w:rPr>
        <w:t>з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зе</w:t>
      </w:r>
      <w:r w:rsidRPr="001F4483">
        <w:rPr>
          <w:sz w:val="24"/>
          <w:szCs w:val="24"/>
        </w:rPr>
        <w:t>т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 т</w:t>
      </w:r>
      <w:r w:rsidRPr="001F4483">
        <w:rPr>
          <w:spacing w:val="-2"/>
          <w:sz w:val="24"/>
          <w:szCs w:val="24"/>
        </w:rPr>
        <w:t>р</w:t>
      </w:r>
      <w:r w:rsidRPr="001F4483">
        <w:rPr>
          <w:sz w:val="24"/>
          <w:szCs w:val="24"/>
        </w:rPr>
        <w:t>и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,</w:t>
      </w:r>
      <w:r w:rsidRPr="001F4483">
        <w:rPr>
          <w:spacing w:val="2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о</w:t>
      </w:r>
      <w:r w:rsidRPr="001F4483">
        <w:rPr>
          <w:spacing w:val="2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pacing w:val="-2"/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ви</w:t>
      </w:r>
      <w:r w:rsidRPr="001F4483">
        <w:rPr>
          <w:spacing w:val="2"/>
          <w:sz w:val="24"/>
          <w:szCs w:val="24"/>
        </w:rPr>
        <w:t>л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,</w:t>
      </w:r>
      <w:r w:rsidRPr="001F4483">
        <w:rPr>
          <w:spacing w:val="2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з</w:t>
      </w:r>
      <w:r w:rsidRPr="001F4483">
        <w:rPr>
          <w:spacing w:val="23"/>
          <w:sz w:val="24"/>
          <w:szCs w:val="24"/>
        </w:rPr>
        <w:t xml:space="preserve"> 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и</w:t>
      </w:r>
      <w:r w:rsidRPr="001F4483">
        <w:rPr>
          <w:sz w:val="24"/>
          <w:szCs w:val="24"/>
        </w:rPr>
        <w:t xml:space="preserve">х </w:t>
      </w:r>
      <w:r w:rsidRPr="001F4483">
        <w:rPr>
          <w:spacing w:val="1"/>
          <w:sz w:val="24"/>
          <w:szCs w:val="24"/>
        </w:rPr>
        <w:t>на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ни</w:t>
      </w:r>
      <w:r w:rsidRPr="001F4483">
        <w:rPr>
          <w:sz w:val="24"/>
          <w:szCs w:val="24"/>
        </w:rPr>
        <w:t>х</w:t>
      </w:r>
      <w:r w:rsidRPr="001F4483">
        <w:rPr>
          <w:spacing w:val="42"/>
          <w:sz w:val="24"/>
          <w:szCs w:val="24"/>
        </w:rPr>
        <w:t xml:space="preserve"> </w:t>
      </w:r>
      <w:r w:rsidRPr="001F4483">
        <w:rPr>
          <w:sz w:val="24"/>
          <w:szCs w:val="24"/>
        </w:rPr>
        <w:t>обла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.</w:t>
      </w:r>
      <w:r w:rsidRPr="001F4483">
        <w:rPr>
          <w:spacing w:val="15"/>
          <w:sz w:val="24"/>
          <w:szCs w:val="24"/>
        </w:rPr>
        <w:t xml:space="preserve"> </w:t>
      </w:r>
      <w:r w:rsidRPr="001F4483">
        <w:rPr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2"/>
          <w:sz w:val="24"/>
          <w:szCs w:val="24"/>
        </w:rPr>
        <w:t>т</w:t>
      </w:r>
      <w:r w:rsidRPr="001F4483">
        <w:rPr>
          <w:sz w:val="24"/>
          <w:szCs w:val="24"/>
        </w:rPr>
        <w:t xml:space="preserve">ори </w:t>
      </w:r>
      <w:r w:rsidRPr="001F4483">
        <w:rPr>
          <w:spacing w:val="5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с</w:t>
      </w:r>
      <w:r w:rsidRPr="001F4483">
        <w:rPr>
          <w:sz w:val="24"/>
          <w:szCs w:val="24"/>
        </w:rPr>
        <w:t xml:space="preserve">у  </w:t>
      </w:r>
      <w:r w:rsidRPr="001F4483">
        <w:rPr>
          <w:spacing w:val="4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ас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2"/>
          <w:sz w:val="24"/>
          <w:szCs w:val="24"/>
        </w:rPr>
        <w:t>в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2"/>
          <w:sz w:val="24"/>
          <w:szCs w:val="24"/>
        </w:rPr>
        <w:t>и</w:t>
      </w:r>
      <w:r w:rsidRPr="001F4483">
        <w:rPr>
          <w:spacing w:val="1"/>
          <w:sz w:val="24"/>
          <w:szCs w:val="24"/>
        </w:rPr>
        <w:t>ц</w:t>
      </w:r>
      <w:r w:rsidRPr="001F4483">
        <w:rPr>
          <w:sz w:val="24"/>
          <w:szCs w:val="24"/>
        </w:rPr>
        <w:t xml:space="preserve">и  </w:t>
      </w:r>
      <w:r w:rsidRPr="001F4483">
        <w:rPr>
          <w:spacing w:val="47"/>
          <w:sz w:val="24"/>
          <w:szCs w:val="24"/>
        </w:rPr>
        <w:t xml:space="preserve"> </w:t>
      </w:r>
      <w:r w:rsidRPr="001F4483">
        <w:rPr>
          <w:sz w:val="24"/>
          <w:szCs w:val="24"/>
        </w:rPr>
        <w:t>Ф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>к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. 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z w:val="24"/>
          <w:szCs w:val="24"/>
        </w:rPr>
        <w:t>И</w:t>
      </w:r>
      <w:r w:rsidRPr="001F4483">
        <w:rPr>
          <w:spacing w:val="6"/>
          <w:sz w:val="24"/>
          <w:szCs w:val="24"/>
        </w:rPr>
        <w:t>з</w:t>
      </w:r>
      <w:r w:rsidRPr="001F4483">
        <w:rPr>
          <w:spacing w:val="-12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з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тн</w:t>
      </w:r>
      <w:r w:rsidRPr="001F4483">
        <w:rPr>
          <w:sz w:val="24"/>
          <w:szCs w:val="24"/>
        </w:rPr>
        <w:t xml:space="preserve">о,  </w:t>
      </w:r>
      <w:r w:rsidRPr="001F4483">
        <w:rPr>
          <w:spacing w:val="55"/>
          <w:sz w:val="24"/>
          <w:szCs w:val="24"/>
        </w:rPr>
        <w:t xml:space="preserve"> </w:t>
      </w:r>
      <w:r w:rsidRPr="001F4483">
        <w:rPr>
          <w:sz w:val="24"/>
          <w:szCs w:val="24"/>
        </w:rPr>
        <w:t>јед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н </w:t>
      </w:r>
      <w:r w:rsidRPr="001F4483">
        <w:rPr>
          <w:spacing w:val="56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од  </w:t>
      </w:r>
      <w:r w:rsidRPr="001F4483">
        <w:rPr>
          <w:spacing w:val="5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2"/>
          <w:sz w:val="24"/>
          <w:szCs w:val="24"/>
        </w:rPr>
        <w:t>н</w:t>
      </w:r>
      <w:r w:rsidRPr="001F4483">
        <w:rPr>
          <w:sz w:val="24"/>
          <w:szCs w:val="24"/>
        </w:rPr>
        <w:t xml:space="preserve">тора 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ли</w:t>
      </w:r>
      <w:r w:rsidRPr="001F4483">
        <w:rPr>
          <w:spacing w:val="26"/>
          <w:sz w:val="24"/>
          <w:szCs w:val="24"/>
        </w:rPr>
        <w:t xml:space="preserve"> </w:t>
      </w:r>
      <w:r w:rsidRPr="001F4483">
        <w:rPr>
          <w:sz w:val="24"/>
          <w:szCs w:val="24"/>
        </w:rPr>
        <w:t>два</w:t>
      </w:r>
      <w:r w:rsidRPr="001F4483">
        <w:rPr>
          <w:spacing w:val="24"/>
          <w:sz w:val="24"/>
          <w:szCs w:val="24"/>
        </w:rPr>
        <w:t xml:space="preserve"> </w:t>
      </w:r>
      <w:r w:rsidRPr="001F4483">
        <w:rPr>
          <w:sz w:val="24"/>
          <w:szCs w:val="24"/>
        </w:rPr>
        <w:t>(</w:t>
      </w:r>
      <w:r w:rsidRPr="001F4483">
        <w:rPr>
          <w:spacing w:val="-2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</w:t>
      </w:r>
      <w:r w:rsidRPr="001F4483">
        <w:rPr>
          <w:spacing w:val="25"/>
          <w:sz w:val="24"/>
          <w:szCs w:val="24"/>
        </w:rPr>
        <w:t xml:space="preserve"> </w:t>
      </w:r>
      <w:r w:rsidRPr="001F4483">
        <w:rPr>
          <w:spacing w:val="4"/>
          <w:sz w:val="24"/>
          <w:szCs w:val="24"/>
        </w:rPr>
        <w:t>с</w:t>
      </w:r>
      <w:r w:rsidRPr="001F4483">
        <w:rPr>
          <w:sz w:val="24"/>
          <w:szCs w:val="24"/>
        </w:rPr>
        <w:t>у</w:t>
      </w:r>
      <w:r w:rsidRPr="001F4483">
        <w:rPr>
          <w:spacing w:val="20"/>
          <w:sz w:val="24"/>
          <w:szCs w:val="24"/>
        </w:rPr>
        <w:t xml:space="preserve"> </w:t>
      </w:r>
      <w:r w:rsidRPr="001F4483">
        <w:rPr>
          <w:sz w:val="24"/>
          <w:szCs w:val="24"/>
        </w:rPr>
        <w:t>три</w:t>
      </w:r>
      <w:r w:rsidRPr="001F4483">
        <w:rPr>
          <w:spacing w:val="28"/>
          <w:sz w:val="24"/>
          <w:szCs w:val="24"/>
        </w:rPr>
        <w:t xml:space="preserve"> </w:t>
      </w:r>
      <w:r w:rsidRPr="001F4483">
        <w:rPr>
          <w:spacing w:val="5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)  </w:t>
      </w:r>
      <w:r w:rsidRPr="001F4483">
        <w:rPr>
          <w:spacing w:val="25"/>
          <w:sz w:val="24"/>
          <w:szCs w:val="24"/>
        </w:rPr>
        <w:t xml:space="preserve"> </w:t>
      </w:r>
      <w:r w:rsidRPr="001F4483">
        <w:rPr>
          <w:spacing w:val="2"/>
          <w:sz w:val="24"/>
          <w:szCs w:val="24"/>
        </w:rPr>
        <w:t>м</w:t>
      </w:r>
      <w:r w:rsidRPr="001F4483">
        <w:rPr>
          <w:sz w:val="24"/>
          <w:szCs w:val="24"/>
        </w:rPr>
        <w:t>о</w:t>
      </w:r>
      <w:r w:rsidRPr="001F4483">
        <w:rPr>
          <w:spacing w:val="2"/>
          <w:sz w:val="24"/>
          <w:szCs w:val="24"/>
        </w:rPr>
        <w:t>ж</w:t>
      </w:r>
      <w:r w:rsidRPr="001F4483">
        <w:rPr>
          <w:sz w:val="24"/>
          <w:szCs w:val="24"/>
        </w:rPr>
        <w:t xml:space="preserve">е     да    </w:t>
      </w:r>
      <w:r w:rsidRPr="001F4483">
        <w:rPr>
          <w:spacing w:val="5"/>
          <w:sz w:val="24"/>
          <w:szCs w:val="24"/>
        </w:rPr>
        <w:t xml:space="preserve"> б</w:t>
      </w:r>
      <w:r w:rsidRPr="001F4483">
        <w:rPr>
          <w:spacing w:val="-12"/>
          <w:sz w:val="24"/>
          <w:szCs w:val="24"/>
        </w:rPr>
        <w:t>у</w:t>
      </w:r>
      <w:r w:rsidRPr="001F4483">
        <w:rPr>
          <w:spacing w:val="10"/>
          <w:sz w:val="24"/>
          <w:szCs w:val="24"/>
        </w:rPr>
        <w:t>д</w:t>
      </w:r>
      <w:r w:rsidRPr="001F4483">
        <w:rPr>
          <w:sz w:val="24"/>
          <w:szCs w:val="24"/>
        </w:rPr>
        <w:t>е</w:t>
      </w:r>
      <w:r w:rsidRPr="001F4483">
        <w:rPr>
          <w:spacing w:val="2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на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вн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 xml:space="preserve">к  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ли</w:t>
      </w:r>
      <w:r w:rsidRPr="001F4483">
        <w:rPr>
          <w:spacing w:val="26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ис</w:t>
      </w:r>
      <w:r w:rsidRPr="001F4483">
        <w:rPr>
          <w:sz w:val="24"/>
          <w:szCs w:val="24"/>
        </w:rPr>
        <w:t>тр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ж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ч</w:t>
      </w:r>
      <w:r w:rsidRPr="001F4483">
        <w:rPr>
          <w:spacing w:val="29"/>
          <w:sz w:val="24"/>
          <w:szCs w:val="24"/>
        </w:rPr>
        <w:t xml:space="preserve"> </w:t>
      </w:r>
      <w:r w:rsidRPr="001F4483">
        <w:rPr>
          <w:sz w:val="24"/>
          <w:szCs w:val="24"/>
        </w:rPr>
        <w:t>у</w:t>
      </w:r>
      <w:r w:rsidRPr="001F4483">
        <w:rPr>
          <w:spacing w:val="20"/>
          <w:sz w:val="24"/>
          <w:szCs w:val="24"/>
        </w:rPr>
        <w:t xml:space="preserve"> </w:t>
      </w:r>
      <w:r w:rsidRPr="001F4483">
        <w:rPr>
          <w:spacing w:val="3"/>
          <w:sz w:val="24"/>
          <w:szCs w:val="24"/>
        </w:rPr>
        <w:t>н</w:t>
      </w:r>
      <w:r w:rsidRPr="001F4483">
        <w:rPr>
          <w:spacing w:val="4"/>
          <w:sz w:val="24"/>
          <w:szCs w:val="24"/>
        </w:rPr>
        <w:t>а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ом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њ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 xml:space="preserve">, </w:t>
      </w:r>
      <w:r w:rsidRPr="001F4483">
        <w:rPr>
          <w:spacing w:val="40"/>
          <w:sz w:val="24"/>
          <w:szCs w:val="24"/>
        </w:rPr>
        <w:t xml:space="preserve"> 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н   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z w:val="24"/>
          <w:szCs w:val="24"/>
        </w:rPr>
        <w:t>Ф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6"/>
          <w:sz w:val="24"/>
          <w:szCs w:val="24"/>
        </w:rPr>
        <w:t>к</w:t>
      </w:r>
      <w:r w:rsidRPr="001F4483">
        <w:rPr>
          <w:spacing w:val="-5"/>
          <w:sz w:val="24"/>
          <w:szCs w:val="24"/>
        </w:rPr>
        <w:t>у</w:t>
      </w:r>
      <w:r w:rsidRPr="001F4483">
        <w:rPr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 xml:space="preserve">та </w:t>
      </w:r>
      <w:r w:rsidRPr="001F4483">
        <w:rPr>
          <w:spacing w:val="52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у  </w:t>
      </w:r>
      <w:r w:rsidRPr="001F4483">
        <w:rPr>
          <w:spacing w:val="54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7"/>
          <w:sz w:val="24"/>
          <w:szCs w:val="24"/>
        </w:rPr>
        <w:t>л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ч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8"/>
          <w:sz w:val="24"/>
          <w:szCs w:val="24"/>
        </w:rPr>
        <w:t>ј</w:t>
      </w:r>
      <w:r w:rsidRPr="001F4483">
        <w:rPr>
          <w:sz w:val="24"/>
          <w:szCs w:val="24"/>
        </w:rPr>
        <w:t xml:space="preserve">у  </w:t>
      </w:r>
      <w:r w:rsidRPr="001F4483">
        <w:rPr>
          <w:spacing w:val="5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5"/>
          <w:sz w:val="24"/>
          <w:szCs w:val="24"/>
        </w:rPr>
        <w:t>д</w:t>
      </w:r>
      <w:r w:rsidRPr="001F4483">
        <w:rPr>
          <w:sz w:val="24"/>
          <w:szCs w:val="24"/>
        </w:rPr>
        <w:t xml:space="preserve">а    </w:t>
      </w:r>
      <w:r w:rsidRPr="001F4483">
        <w:rPr>
          <w:spacing w:val="1"/>
          <w:sz w:val="24"/>
          <w:szCs w:val="24"/>
        </w:rPr>
        <w:t>с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41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 xml:space="preserve">о </w:t>
      </w:r>
      <w:r w:rsidRPr="001F4483">
        <w:rPr>
          <w:spacing w:val="4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ж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ањ</w:t>
      </w:r>
      <w:r w:rsidRPr="001F4483">
        <w:rPr>
          <w:sz w:val="24"/>
          <w:szCs w:val="24"/>
        </w:rPr>
        <w:t xml:space="preserve">а   у </w:t>
      </w:r>
      <w:r w:rsidRPr="001F4483">
        <w:rPr>
          <w:spacing w:val="40"/>
          <w:sz w:val="24"/>
          <w:szCs w:val="24"/>
        </w:rPr>
        <w:t xml:space="preserve"> </w:t>
      </w:r>
      <w:r w:rsidRPr="001F4483">
        <w:rPr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в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10"/>
          <w:sz w:val="24"/>
          <w:szCs w:val="24"/>
        </w:rPr>
        <w:t>р</w:t>
      </w:r>
      <w:r w:rsidRPr="001F4483">
        <w:rPr>
          <w:sz w:val="24"/>
          <w:szCs w:val="24"/>
        </w:rPr>
        <w:t>у</w:t>
      </w:r>
      <w:r w:rsidRPr="001F4483">
        <w:rPr>
          <w:spacing w:val="13"/>
          <w:sz w:val="24"/>
          <w:szCs w:val="24"/>
        </w:rPr>
        <w:t xml:space="preserve"> </w:t>
      </w:r>
      <w:r w:rsidRPr="001F4483">
        <w:rPr>
          <w:sz w:val="24"/>
          <w:szCs w:val="24"/>
        </w:rPr>
        <w:t>до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-1"/>
          <w:sz w:val="24"/>
          <w:szCs w:val="24"/>
        </w:rPr>
        <w:t>и</w:t>
      </w:r>
      <w:r w:rsidRPr="001F4483">
        <w:rPr>
          <w:sz w:val="24"/>
          <w:szCs w:val="24"/>
        </w:rPr>
        <w:t xml:space="preserve">х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6"/>
          <w:sz w:val="24"/>
          <w:szCs w:val="24"/>
        </w:rPr>
        <w:t>т</w:t>
      </w:r>
      <w:r w:rsidRPr="001F4483">
        <w:rPr>
          <w:spacing w:val="-12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ја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>б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вља</w:t>
      </w:r>
      <w:r w:rsidRPr="001F4483">
        <w:rPr>
          <w:spacing w:val="11"/>
          <w:sz w:val="24"/>
          <w:szCs w:val="24"/>
        </w:rPr>
        <w:t xml:space="preserve"> </w:t>
      </w:r>
      <w:r w:rsidRPr="001F4483">
        <w:rPr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д</w:t>
      </w:r>
      <w:r w:rsidRPr="001F4483">
        <w:rPr>
          <w:spacing w:val="10"/>
          <w:sz w:val="24"/>
          <w:szCs w:val="24"/>
        </w:rPr>
        <w:t>р</w:t>
      </w:r>
      <w:r w:rsidRPr="001F4483">
        <w:rPr>
          <w:spacing w:val="-10"/>
          <w:sz w:val="24"/>
          <w:szCs w:val="24"/>
        </w:rPr>
        <w:t>у</w:t>
      </w:r>
      <w:r w:rsidRPr="001F4483">
        <w:rPr>
          <w:sz w:val="24"/>
          <w:szCs w:val="24"/>
        </w:rPr>
        <w:t>г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>ј</w:t>
      </w:r>
      <w:r w:rsidRPr="001F4483">
        <w:rPr>
          <w:spacing w:val="15"/>
          <w:sz w:val="24"/>
          <w:szCs w:val="24"/>
        </w:rPr>
        <w:t xml:space="preserve"> 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>ви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а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4"/>
          <w:sz w:val="24"/>
          <w:szCs w:val="24"/>
        </w:rPr>
        <w:t>в</w:t>
      </w:r>
      <w:r w:rsidRPr="001F4483">
        <w:rPr>
          <w:sz w:val="24"/>
          <w:szCs w:val="24"/>
        </w:rPr>
        <w:t>у</w:t>
      </w:r>
      <w:r w:rsidRPr="001F4483">
        <w:rPr>
          <w:spacing w:val="-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pacing w:val="2"/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то</w:t>
      </w:r>
      <w:r w:rsidRPr="001F4483">
        <w:rPr>
          <w:spacing w:val="1"/>
          <w:sz w:val="24"/>
          <w:szCs w:val="24"/>
        </w:rPr>
        <w:t>ј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ће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4"/>
          <w:sz w:val="24"/>
          <w:szCs w:val="24"/>
        </w:rPr>
        <w:t>а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4"/>
          <w:sz w:val="24"/>
          <w:szCs w:val="24"/>
        </w:rPr>
        <w:t>н</w:t>
      </w:r>
      <w:r w:rsidRPr="001F4483">
        <w:rPr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ар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њ</w:t>
      </w:r>
      <w:r w:rsidRPr="001F4483">
        <w:rPr>
          <w:spacing w:val="1"/>
          <w:sz w:val="24"/>
          <w:szCs w:val="24"/>
        </w:rPr>
        <w:t>е</w:t>
      </w:r>
      <w:r w:rsidRPr="001F4483">
        <w:rPr>
          <w:sz w:val="24"/>
          <w:szCs w:val="24"/>
        </w:rPr>
        <w:t>.</w:t>
      </w:r>
    </w:p>
    <w:p w14:paraId="432B8A68" w14:textId="77777777" w:rsidR="007C2FF9" w:rsidRPr="001F4483" w:rsidRDefault="00EA4231" w:rsidP="007E76C8">
      <w:pPr>
        <w:spacing w:before="71"/>
        <w:ind w:left="-284" w:right="92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(7)</w:t>
      </w:r>
      <w:r w:rsidRPr="001F4483">
        <w:rPr>
          <w:spacing w:val="51"/>
          <w:sz w:val="24"/>
          <w:szCs w:val="24"/>
        </w:rPr>
        <w:t xml:space="preserve"> </w:t>
      </w:r>
      <w:r w:rsidRPr="001F4483">
        <w:rPr>
          <w:sz w:val="24"/>
          <w:szCs w:val="24"/>
        </w:rPr>
        <w:t>Мен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 xml:space="preserve">ор </w:t>
      </w:r>
      <w:r w:rsidRPr="001F4483">
        <w:rPr>
          <w:spacing w:val="22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је 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7"/>
          <w:sz w:val="24"/>
          <w:szCs w:val="24"/>
        </w:rPr>
        <w:t>д</w:t>
      </w:r>
      <w:r w:rsidRPr="001F4483">
        <w:rPr>
          <w:spacing w:val="-9"/>
          <w:sz w:val="24"/>
          <w:szCs w:val="24"/>
        </w:rPr>
        <w:t>у</w:t>
      </w:r>
      <w:r w:rsidRPr="001F4483">
        <w:rPr>
          <w:sz w:val="24"/>
          <w:szCs w:val="24"/>
        </w:rPr>
        <w:t>ж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н 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да </w:t>
      </w:r>
      <w:r w:rsidRPr="001F4483">
        <w:rPr>
          <w:spacing w:val="16"/>
          <w:sz w:val="24"/>
          <w:szCs w:val="24"/>
        </w:rPr>
        <w:t xml:space="preserve"> </w:t>
      </w:r>
      <w:r w:rsidRPr="001F4483">
        <w:rPr>
          <w:sz w:val="24"/>
          <w:szCs w:val="24"/>
        </w:rPr>
        <w:t>об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б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 xml:space="preserve">ди  </w:t>
      </w:r>
      <w:r w:rsidRPr="001F4483">
        <w:rPr>
          <w:spacing w:val="40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ма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р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</w:t>
      </w:r>
      <w:r w:rsidRPr="001F4483">
        <w:rPr>
          <w:spacing w:val="-3"/>
          <w:sz w:val="24"/>
          <w:szCs w:val="24"/>
        </w:rPr>
        <w:t>а</w:t>
      </w:r>
      <w:r w:rsidRPr="001F4483">
        <w:rPr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11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и  </w:t>
      </w:r>
      <w:r w:rsidRPr="001F4483">
        <w:rPr>
          <w:spacing w:val="3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2"/>
          <w:sz w:val="24"/>
          <w:szCs w:val="24"/>
        </w:rPr>
        <w:t>х</w:t>
      </w:r>
      <w:r w:rsidRPr="001F4483">
        <w:rPr>
          <w:spacing w:val="1"/>
          <w:sz w:val="24"/>
          <w:szCs w:val="24"/>
        </w:rPr>
        <w:t>ни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л</w:t>
      </w:r>
      <w:r w:rsidRPr="001F4483">
        <w:rPr>
          <w:spacing w:val="5"/>
          <w:sz w:val="24"/>
          <w:szCs w:val="24"/>
        </w:rPr>
        <w:t>о</w:t>
      </w:r>
      <w:r w:rsidRPr="001F4483">
        <w:rPr>
          <w:sz w:val="24"/>
          <w:szCs w:val="24"/>
        </w:rPr>
        <w:t xml:space="preserve">ве 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16"/>
          <w:sz w:val="24"/>
          <w:szCs w:val="24"/>
        </w:rPr>
        <w:t xml:space="preserve"> 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д  </w:t>
      </w:r>
      <w:r w:rsidRPr="001F4483">
        <w:rPr>
          <w:spacing w:val="39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оји </w:t>
      </w:r>
      <w:r w:rsidRPr="001F4483">
        <w:rPr>
          <w:spacing w:val="9"/>
          <w:sz w:val="24"/>
          <w:szCs w:val="24"/>
        </w:rPr>
        <w:t xml:space="preserve"> </w:t>
      </w:r>
      <w:r w:rsidRPr="001F4483">
        <w:rPr>
          <w:sz w:val="24"/>
          <w:szCs w:val="24"/>
        </w:rPr>
        <w:t>воде</w:t>
      </w:r>
    </w:p>
    <w:p w14:paraId="7869882D" w14:textId="77777777" w:rsidR="007C2FF9" w:rsidRPr="001F4483" w:rsidRDefault="00EA4231" w:rsidP="007E76C8">
      <w:pPr>
        <w:ind w:left="-284" w:right="82"/>
        <w:jc w:val="both"/>
        <w:rPr>
          <w:sz w:val="24"/>
          <w:szCs w:val="24"/>
        </w:rPr>
      </w:pPr>
      <w:r w:rsidRPr="001F4483">
        <w:rPr>
          <w:spacing w:val="1"/>
          <w:sz w:val="24"/>
          <w:szCs w:val="24"/>
        </w:rPr>
        <w:t>из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ди 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-2"/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е  </w:t>
      </w:r>
      <w:r w:rsidRPr="001F4483">
        <w:rPr>
          <w:spacing w:val="1"/>
          <w:sz w:val="24"/>
          <w:szCs w:val="24"/>
        </w:rPr>
        <w:t>ди</w:t>
      </w:r>
      <w:r w:rsidRPr="001F4483">
        <w:rPr>
          <w:spacing w:val="-3"/>
          <w:sz w:val="24"/>
          <w:szCs w:val="24"/>
        </w:rPr>
        <w:t>с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рта</w:t>
      </w:r>
      <w:r w:rsidRPr="001F4483">
        <w:rPr>
          <w:spacing w:val="1"/>
          <w:sz w:val="24"/>
          <w:szCs w:val="24"/>
        </w:rPr>
        <w:t>ци</w:t>
      </w:r>
      <w:r w:rsidRPr="001F4483">
        <w:rPr>
          <w:sz w:val="24"/>
          <w:szCs w:val="24"/>
        </w:rPr>
        <w:t xml:space="preserve">је, 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z w:val="24"/>
          <w:szCs w:val="24"/>
        </w:rPr>
        <w:t>од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2"/>
          <w:sz w:val="24"/>
          <w:szCs w:val="24"/>
        </w:rPr>
        <w:t>н</w:t>
      </w:r>
      <w:r w:rsidRPr="001F4483">
        <w:rPr>
          <w:sz w:val="24"/>
          <w:szCs w:val="24"/>
        </w:rPr>
        <w:t xml:space="preserve">о 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да 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је 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5"/>
          <w:sz w:val="24"/>
          <w:szCs w:val="24"/>
        </w:rPr>
        <w:t>р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овод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л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ц 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јек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л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нтн</w:t>
      </w:r>
      <w:r w:rsidRPr="001F4483">
        <w:rPr>
          <w:sz w:val="24"/>
          <w:szCs w:val="24"/>
        </w:rPr>
        <w:t xml:space="preserve">ог 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6"/>
          <w:sz w:val="24"/>
          <w:szCs w:val="24"/>
        </w:rPr>
        <w:t>т</w:t>
      </w:r>
      <w:r w:rsidRPr="001F4483">
        <w:rPr>
          <w:spacing w:val="-10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јски</w:t>
      </w:r>
      <w:r w:rsidRPr="001F4483">
        <w:rPr>
          <w:spacing w:val="2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рогр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м, </w:t>
      </w:r>
      <w:r w:rsidRPr="001F4483">
        <w:rPr>
          <w:spacing w:val="1"/>
          <w:sz w:val="24"/>
          <w:szCs w:val="24"/>
        </w:rPr>
        <w:t xml:space="preserve"> и</w:t>
      </w:r>
      <w:r w:rsidRPr="001F4483">
        <w:rPr>
          <w:sz w:val="24"/>
          <w:szCs w:val="24"/>
        </w:rPr>
        <w:t>ли</w:t>
      </w:r>
      <w:r w:rsidRPr="001F4483">
        <w:rPr>
          <w:spacing w:val="22"/>
          <w:sz w:val="24"/>
          <w:szCs w:val="24"/>
        </w:rPr>
        <w:t xml:space="preserve"> </w:t>
      </w:r>
      <w:r w:rsidRPr="001F4483">
        <w:rPr>
          <w:sz w:val="24"/>
          <w:szCs w:val="24"/>
        </w:rPr>
        <w:t>да</w:t>
      </w:r>
      <w:r w:rsidRPr="001F4483">
        <w:rPr>
          <w:spacing w:val="20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је  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ни</w:t>
      </w:r>
      <w:r w:rsidRPr="001F4483">
        <w:rPr>
          <w:sz w:val="24"/>
          <w:szCs w:val="24"/>
        </w:rPr>
        <w:t xml:space="preserve">к </w:t>
      </w:r>
      <w:r w:rsidRPr="001F4483">
        <w:rPr>
          <w:spacing w:val="1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41"/>
          <w:sz w:val="24"/>
          <w:szCs w:val="24"/>
        </w:rPr>
        <w:t xml:space="preserve"> 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вом</w:t>
      </w:r>
      <w:r w:rsidRPr="001F4483">
        <w:rPr>
          <w:spacing w:val="19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ројек</w:t>
      </w:r>
      <w:r w:rsidRPr="001F4483">
        <w:rPr>
          <w:spacing w:val="6"/>
          <w:sz w:val="24"/>
          <w:szCs w:val="24"/>
        </w:rPr>
        <w:t>т</w:t>
      </w:r>
      <w:r w:rsidRPr="001F4483">
        <w:rPr>
          <w:spacing w:val="-12"/>
          <w:sz w:val="24"/>
          <w:szCs w:val="24"/>
        </w:rPr>
        <w:t>у</w:t>
      </w:r>
      <w:r w:rsidRPr="001F4483">
        <w:rPr>
          <w:sz w:val="24"/>
          <w:szCs w:val="24"/>
        </w:rPr>
        <w:t xml:space="preserve">, </w:t>
      </w:r>
      <w:r w:rsidRPr="001F4483">
        <w:rPr>
          <w:spacing w:val="14"/>
          <w:sz w:val="24"/>
          <w:szCs w:val="24"/>
        </w:rPr>
        <w:t xml:space="preserve"> </w:t>
      </w:r>
      <w:r w:rsidRPr="001F4483">
        <w:rPr>
          <w:spacing w:val="-12"/>
          <w:sz w:val="24"/>
          <w:szCs w:val="24"/>
        </w:rPr>
        <w:t>у</w:t>
      </w:r>
      <w:r w:rsidRPr="001F4483">
        <w:rPr>
          <w:sz w:val="24"/>
          <w:szCs w:val="24"/>
        </w:rPr>
        <w:t>з</w:t>
      </w:r>
      <w:r w:rsidRPr="001F4483">
        <w:rPr>
          <w:spacing w:val="22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а</w:t>
      </w:r>
      <w:r w:rsidRPr="001F4483">
        <w:rPr>
          <w:sz w:val="24"/>
          <w:szCs w:val="24"/>
        </w:rPr>
        <w:t>гл</w:t>
      </w:r>
      <w:r w:rsidRPr="001F4483">
        <w:rPr>
          <w:spacing w:val="-1"/>
          <w:sz w:val="24"/>
          <w:szCs w:val="24"/>
        </w:rPr>
        <w:t>ас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21"/>
          <w:sz w:val="24"/>
          <w:szCs w:val="24"/>
        </w:rPr>
        <w:t xml:space="preserve"> </w:t>
      </w:r>
      <w:r w:rsidRPr="001F4483">
        <w:rPr>
          <w:spacing w:val="5"/>
          <w:sz w:val="24"/>
          <w:szCs w:val="24"/>
        </w:rPr>
        <w:t>р</w:t>
      </w:r>
      <w:r w:rsidRPr="001F4483">
        <w:rPr>
          <w:spacing w:val="-12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овод</w:t>
      </w:r>
      <w:r w:rsidRPr="001F4483">
        <w:rPr>
          <w:spacing w:val="2"/>
          <w:sz w:val="24"/>
          <w:szCs w:val="24"/>
        </w:rPr>
        <w:t>и</w:t>
      </w:r>
      <w:r w:rsidRPr="001F4483">
        <w:rPr>
          <w:sz w:val="24"/>
          <w:szCs w:val="24"/>
        </w:rPr>
        <w:t>о</w:t>
      </w:r>
      <w:r w:rsidRPr="001F4483">
        <w:rPr>
          <w:spacing w:val="4"/>
          <w:sz w:val="24"/>
          <w:szCs w:val="24"/>
        </w:rPr>
        <w:t>ц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ројек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јем</w:t>
      </w:r>
      <w:r w:rsidRPr="001F4483">
        <w:rPr>
          <w:spacing w:val="-1"/>
          <w:sz w:val="24"/>
          <w:szCs w:val="24"/>
        </w:rPr>
        <w:t xml:space="preserve"> с</w:t>
      </w:r>
      <w:r w:rsidRPr="001F4483">
        <w:rPr>
          <w:spacing w:val="6"/>
          <w:sz w:val="24"/>
          <w:szCs w:val="24"/>
        </w:rPr>
        <w:t>т</w:t>
      </w:r>
      <w:r w:rsidRPr="001F4483">
        <w:rPr>
          <w:spacing w:val="-12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6"/>
          <w:sz w:val="24"/>
          <w:szCs w:val="24"/>
        </w:rPr>
        <w:t>т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д 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роје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6"/>
          <w:sz w:val="24"/>
          <w:szCs w:val="24"/>
        </w:rPr>
        <w:t>т</w:t>
      </w:r>
      <w:r w:rsidRPr="001F4483">
        <w:rPr>
          <w:spacing w:val="-12"/>
          <w:sz w:val="24"/>
          <w:szCs w:val="24"/>
        </w:rPr>
        <w:t>у</w:t>
      </w:r>
      <w:r w:rsidRPr="001F4483">
        <w:rPr>
          <w:sz w:val="24"/>
          <w:szCs w:val="24"/>
        </w:rPr>
        <w:t>.</w:t>
      </w:r>
    </w:p>
    <w:p w14:paraId="039A22BC" w14:textId="77777777" w:rsidR="007C2FF9" w:rsidRPr="001F4483" w:rsidRDefault="00EA4231" w:rsidP="007E76C8">
      <w:pPr>
        <w:spacing w:before="67"/>
        <w:ind w:left="-284" w:right="83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(8)</w:t>
      </w:r>
      <w:r w:rsidRPr="001F4483">
        <w:rPr>
          <w:spacing w:val="15"/>
          <w:sz w:val="24"/>
          <w:szCs w:val="24"/>
        </w:rPr>
        <w:t xml:space="preserve"> </w:t>
      </w:r>
      <w:r w:rsidRPr="001F4483">
        <w:rPr>
          <w:spacing w:val="3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нт</w:t>
      </w:r>
      <w:r w:rsidRPr="001F4483">
        <w:rPr>
          <w:sz w:val="24"/>
          <w:szCs w:val="24"/>
        </w:rPr>
        <w:t xml:space="preserve">ор   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pacing w:val="-3"/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>ј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дн</w:t>
      </w:r>
      <w:r w:rsidRPr="001F4483">
        <w:rPr>
          <w:sz w:val="24"/>
          <w:szCs w:val="24"/>
        </w:rPr>
        <w:t xml:space="preserve">о   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 xml:space="preserve">а  </w:t>
      </w:r>
      <w:r w:rsidRPr="001F4483">
        <w:rPr>
          <w:spacing w:val="35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нт</w:t>
      </w:r>
      <w:r w:rsidRPr="001F4483">
        <w:rPr>
          <w:sz w:val="24"/>
          <w:szCs w:val="24"/>
        </w:rPr>
        <w:t xml:space="preserve">ом  </w:t>
      </w:r>
      <w:r w:rsidRPr="001F4483">
        <w:rPr>
          <w:spacing w:val="40"/>
          <w:sz w:val="24"/>
          <w:szCs w:val="24"/>
        </w:rPr>
        <w:t xml:space="preserve"> 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чес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2"/>
          <w:sz w:val="24"/>
          <w:szCs w:val="24"/>
        </w:rPr>
        <w:t>в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5"/>
          <w:sz w:val="24"/>
          <w:szCs w:val="24"/>
        </w:rPr>
        <w:t>ј</w:t>
      </w:r>
      <w:r w:rsidRPr="001F4483">
        <w:rPr>
          <w:sz w:val="24"/>
          <w:szCs w:val="24"/>
        </w:rPr>
        <w:t xml:space="preserve">е   </w:t>
      </w:r>
      <w:r w:rsidRPr="001F4483">
        <w:rPr>
          <w:spacing w:val="3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у   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сас</w:t>
      </w:r>
      <w:r w:rsidRPr="001F4483">
        <w:rPr>
          <w:sz w:val="24"/>
          <w:szCs w:val="24"/>
        </w:rPr>
        <w:t>тав</w:t>
      </w:r>
      <w:r w:rsidRPr="001F4483">
        <w:rPr>
          <w:spacing w:val="1"/>
          <w:sz w:val="24"/>
          <w:szCs w:val="24"/>
        </w:rPr>
        <w:t>љ</w:t>
      </w:r>
      <w:r w:rsidRPr="001F4483">
        <w:rPr>
          <w:sz w:val="24"/>
          <w:szCs w:val="24"/>
        </w:rPr>
        <w:t>а</w:t>
      </w:r>
      <w:r w:rsidRPr="001F4483">
        <w:rPr>
          <w:spacing w:val="4"/>
          <w:sz w:val="24"/>
          <w:szCs w:val="24"/>
        </w:rPr>
        <w:t>њ</w:t>
      </w:r>
      <w:r w:rsidRPr="001F4483">
        <w:rPr>
          <w:sz w:val="24"/>
          <w:szCs w:val="24"/>
        </w:rPr>
        <w:t xml:space="preserve">у  </w:t>
      </w:r>
      <w:r w:rsidRPr="001F4483">
        <w:rPr>
          <w:spacing w:val="3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л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а  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ж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3"/>
          <w:sz w:val="24"/>
          <w:szCs w:val="24"/>
        </w:rPr>
        <w:t>ва</w:t>
      </w:r>
      <w:r w:rsidRPr="001F4483">
        <w:rPr>
          <w:spacing w:val="2"/>
          <w:sz w:val="24"/>
          <w:szCs w:val="24"/>
        </w:rPr>
        <w:t>њ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, фор</w:t>
      </w:r>
      <w:r w:rsidRPr="001F4483">
        <w:rPr>
          <w:spacing w:val="2"/>
          <w:sz w:val="24"/>
          <w:szCs w:val="24"/>
        </w:rPr>
        <w:t>м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2"/>
          <w:sz w:val="24"/>
          <w:szCs w:val="24"/>
        </w:rPr>
        <w:t>с</w:t>
      </w:r>
      <w:r w:rsidRPr="001F4483">
        <w:rPr>
          <w:spacing w:val="-3"/>
          <w:sz w:val="24"/>
          <w:szCs w:val="24"/>
        </w:rPr>
        <w:t>а</w:t>
      </w:r>
      <w:r w:rsidRPr="001F4483">
        <w:rPr>
          <w:spacing w:val="4"/>
          <w:sz w:val="24"/>
          <w:szCs w:val="24"/>
        </w:rPr>
        <w:t>њ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3"/>
          <w:sz w:val="24"/>
          <w:szCs w:val="24"/>
        </w:rPr>
        <w:t xml:space="preserve"> т</w:t>
      </w:r>
      <w:r w:rsidRPr="001F4483">
        <w:rPr>
          <w:spacing w:val="-1"/>
          <w:sz w:val="24"/>
          <w:szCs w:val="24"/>
        </w:rPr>
        <w:t>ем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54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2"/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кт</w:t>
      </w:r>
      <w:r w:rsidRPr="001F4483">
        <w:rPr>
          <w:sz w:val="24"/>
          <w:szCs w:val="24"/>
        </w:rPr>
        <w:t>о</w:t>
      </w:r>
      <w:r w:rsidRPr="001F4483">
        <w:rPr>
          <w:spacing w:val="-2"/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се</w:t>
      </w:r>
      <w:r w:rsidRPr="001F4483">
        <w:rPr>
          <w:sz w:val="24"/>
          <w:szCs w:val="24"/>
        </w:rPr>
        <w:t>рта</w:t>
      </w:r>
      <w:r w:rsidRPr="001F4483">
        <w:rPr>
          <w:spacing w:val="2"/>
          <w:sz w:val="24"/>
          <w:szCs w:val="24"/>
        </w:rPr>
        <w:t>ц</w:t>
      </w:r>
      <w:r w:rsidRPr="001F4483">
        <w:rPr>
          <w:spacing w:val="-1"/>
          <w:sz w:val="24"/>
          <w:szCs w:val="24"/>
        </w:rPr>
        <w:t>и</w:t>
      </w:r>
      <w:r w:rsidRPr="001F4483">
        <w:rPr>
          <w:sz w:val="24"/>
          <w:szCs w:val="24"/>
        </w:rPr>
        <w:t>ј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 xml:space="preserve">, </w:t>
      </w:r>
      <w:r w:rsidRPr="001F4483">
        <w:rPr>
          <w:spacing w:val="3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и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ем</w:t>
      </w:r>
      <w:r w:rsidRPr="001F4483">
        <w:rPr>
          <w:sz w:val="24"/>
          <w:szCs w:val="24"/>
        </w:rPr>
        <w:t xml:space="preserve">и 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3"/>
          <w:sz w:val="24"/>
          <w:szCs w:val="24"/>
        </w:rPr>
        <w:t>и</w:t>
      </w:r>
      <w:r w:rsidRPr="001F4483">
        <w:rPr>
          <w:spacing w:val="3"/>
          <w:sz w:val="24"/>
          <w:szCs w:val="24"/>
        </w:rPr>
        <w:t>ј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ве </w:t>
      </w:r>
      <w:r w:rsidRPr="001F4483">
        <w:rPr>
          <w:spacing w:val="27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и </w:t>
      </w:r>
      <w:r w:rsidRPr="001F4483">
        <w:rPr>
          <w:spacing w:val="9"/>
          <w:sz w:val="24"/>
          <w:szCs w:val="24"/>
        </w:rPr>
        <w:t xml:space="preserve"> 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бр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лож</w:t>
      </w:r>
      <w:r w:rsidRPr="001F4483">
        <w:rPr>
          <w:spacing w:val="-1"/>
          <w:sz w:val="24"/>
          <w:szCs w:val="24"/>
        </w:rPr>
        <w:t>ењ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ем</w:t>
      </w:r>
      <w:r w:rsidRPr="001F4483">
        <w:rPr>
          <w:sz w:val="24"/>
          <w:szCs w:val="24"/>
        </w:rPr>
        <w:t>е</w:t>
      </w:r>
    </w:p>
    <w:p w14:paraId="4B33277D" w14:textId="77777777" w:rsidR="007C2FF9" w:rsidRPr="001F4483" w:rsidRDefault="00EA4231" w:rsidP="007E76C8">
      <w:pPr>
        <w:spacing w:before="2"/>
        <w:ind w:left="-284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до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е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ерта</w:t>
      </w:r>
      <w:r w:rsidRPr="001F4483">
        <w:rPr>
          <w:spacing w:val="1"/>
          <w:sz w:val="24"/>
          <w:szCs w:val="24"/>
        </w:rPr>
        <w:t>ци</w:t>
      </w:r>
      <w:r w:rsidRPr="001F4483">
        <w:rPr>
          <w:sz w:val="24"/>
          <w:szCs w:val="24"/>
        </w:rPr>
        <w:t>је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z w:val="24"/>
          <w:szCs w:val="24"/>
        </w:rPr>
        <w:t>и</w:t>
      </w:r>
      <w:r w:rsidRPr="001F4483">
        <w:rPr>
          <w:spacing w:val="32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5"/>
          <w:sz w:val="24"/>
          <w:szCs w:val="24"/>
        </w:rPr>
        <w:t>р</w:t>
      </w:r>
      <w:r w:rsidRPr="001F4483">
        <w:rPr>
          <w:spacing w:val="-10"/>
          <w:sz w:val="24"/>
          <w:szCs w:val="24"/>
        </w:rPr>
        <w:t>у</w:t>
      </w:r>
      <w:r w:rsidRPr="001F4483">
        <w:rPr>
          <w:sz w:val="24"/>
          <w:szCs w:val="24"/>
        </w:rPr>
        <w:t>г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 xml:space="preserve"> а</w:t>
      </w:r>
      <w:r w:rsidRPr="001F4483">
        <w:rPr>
          <w:spacing w:val="1"/>
          <w:sz w:val="24"/>
          <w:szCs w:val="24"/>
        </w:rPr>
        <w:t>кт</w:t>
      </w:r>
      <w:r w:rsidRPr="001F4483">
        <w:rPr>
          <w:spacing w:val="2"/>
          <w:sz w:val="24"/>
          <w:szCs w:val="24"/>
        </w:rPr>
        <w:t>и</w:t>
      </w:r>
      <w:r w:rsidRPr="001F4483">
        <w:rPr>
          <w:sz w:val="24"/>
          <w:szCs w:val="24"/>
        </w:rPr>
        <w:t>вно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ти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з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ни</w:t>
      </w:r>
      <w:r w:rsidRPr="001F4483">
        <w:rPr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ок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е</w:t>
      </w:r>
      <w:r w:rsidRPr="001F4483">
        <w:rPr>
          <w:spacing w:val="-1"/>
          <w:sz w:val="24"/>
          <w:szCs w:val="24"/>
        </w:rPr>
        <w:t xml:space="preserve"> с</w:t>
      </w:r>
      <w:r w:rsidRPr="001F4483">
        <w:rPr>
          <w:spacing w:val="6"/>
          <w:sz w:val="24"/>
          <w:szCs w:val="24"/>
        </w:rPr>
        <w:t>т</w:t>
      </w:r>
      <w:r w:rsidRPr="001F4483">
        <w:rPr>
          <w:spacing w:val="-10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је.</w:t>
      </w:r>
    </w:p>
    <w:p w14:paraId="047ED229" w14:textId="77777777" w:rsidR="007C2FF9" w:rsidRPr="001F4483" w:rsidRDefault="00EA4231" w:rsidP="007E76C8">
      <w:pPr>
        <w:spacing w:before="17"/>
        <w:ind w:left="-284" w:right="78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(9)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z w:val="24"/>
          <w:szCs w:val="24"/>
        </w:rPr>
        <w:t>Мен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ор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е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ра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да 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ж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ањ</w:t>
      </w:r>
      <w:r w:rsidRPr="001F4483">
        <w:rPr>
          <w:sz w:val="24"/>
          <w:szCs w:val="24"/>
        </w:rPr>
        <w:t>а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6"/>
          <w:sz w:val="24"/>
          <w:szCs w:val="24"/>
        </w:rPr>
        <w:t>к</w:t>
      </w:r>
      <w:r w:rsidRPr="001F4483">
        <w:rPr>
          <w:sz w:val="24"/>
          <w:szCs w:val="24"/>
        </w:rPr>
        <w:t>у</w:t>
      </w:r>
      <w:r w:rsidRPr="001F4483">
        <w:rPr>
          <w:spacing w:val="53"/>
          <w:sz w:val="24"/>
          <w:szCs w:val="24"/>
        </w:rPr>
        <w:t xml:space="preserve"> </w:t>
      </w:r>
      <w:r w:rsidRPr="001F4483">
        <w:rPr>
          <w:spacing w:val="4"/>
          <w:sz w:val="24"/>
          <w:szCs w:val="24"/>
        </w:rPr>
        <w:t>п</w:t>
      </w:r>
      <w:r w:rsidRPr="001F4483">
        <w:rPr>
          <w:sz w:val="24"/>
          <w:szCs w:val="24"/>
        </w:rPr>
        <w:t>о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л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6"/>
          <w:sz w:val="24"/>
          <w:szCs w:val="24"/>
        </w:rPr>
        <w:t>н</w:t>
      </w:r>
      <w:r w:rsidRPr="001F4483">
        <w:rPr>
          <w:spacing w:val="-14"/>
          <w:sz w:val="24"/>
          <w:szCs w:val="24"/>
        </w:rPr>
        <w:t>у</w:t>
      </w:r>
      <w:r w:rsidRPr="001F4483">
        <w:rPr>
          <w:sz w:val="24"/>
          <w:szCs w:val="24"/>
        </w:rPr>
        <w:t xml:space="preserve">, </w:t>
      </w:r>
      <w:r w:rsidRPr="001F4483">
        <w:rPr>
          <w:spacing w:val="19"/>
          <w:sz w:val="24"/>
          <w:szCs w:val="24"/>
        </w:rPr>
        <w:t xml:space="preserve"> </w:t>
      </w:r>
      <w:r w:rsidRPr="001F4483">
        <w:rPr>
          <w:spacing w:val="3"/>
          <w:sz w:val="24"/>
          <w:szCs w:val="24"/>
        </w:rPr>
        <w:t>д</w:t>
      </w:r>
      <w:r w:rsidRPr="001F4483">
        <w:rPr>
          <w:sz w:val="24"/>
          <w:szCs w:val="24"/>
        </w:rPr>
        <w:t>а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е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п</w:t>
      </w:r>
      <w:r w:rsidRPr="001F4483">
        <w:rPr>
          <w:spacing w:val="2"/>
          <w:sz w:val="24"/>
          <w:szCs w:val="24"/>
        </w:rPr>
        <w:t>х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а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ж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ња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1"/>
          <w:sz w:val="24"/>
          <w:szCs w:val="24"/>
        </w:rPr>
        <w:t>из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>д</w:t>
      </w:r>
      <w:r w:rsidRPr="001F4483">
        <w:rPr>
          <w:sz w:val="24"/>
          <w:szCs w:val="24"/>
        </w:rPr>
        <w:t>у до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-2"/>
          <w:sz w:val="24"/>
          <w:szCs w:val="24"/>
        </w:rPr>
        <w:t>т</w:t>
      </w:r>
      <w:r w:rsidRPr="001F4483">
        <w:rPr>
          <w:sz w:val="24"/>
          <w:szCs w:val="24"/>
        </w:rPr>
        <w:t>орс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13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с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рта</w:t>
      </w:r>
      <w:r w:rsidRPr="001F4483">
        <w:rPr>
          <w:spacing w:val="1"/>
          <w:sz w:val="24"/>
          <w:szCs w:val="24"/>
        </w:rPr>
        <w:t>ц</w:t>
      </w:r>
      <w:r w:rsidRPr="001F4483">
        <w:rPr>
          <w:spacing w:val="-4"/>
          <w:sz w:val="24"/>
          <w:szCs w:val="24"/>
        </w:rPr>
        <w:t>и</w:t>
      </w:r>
      <w:r w:rsidRPr="001F4483">
        <w:rPr>
          <w:sz w:val="24"/>
          <w:szCs w:val="24"/>
        </w:rPr>
        <w:t xml:space="preserve">је </w:t>
      </w:r>
      <w:r w:rsidRPr="001F4483">
        <w:rPr>
          <w:spacing w:val="16"/>
          <w:sz w:val="24"/>
          <w:szCs w:val="24"/>
        </w:rPr>
        <w:t xml:space="preserve"> </w:t>
      </w:r>
      <w:r w:rsidRPr="001F4483">
        <w:rPr>
          <w:sz w:val="24"/>
          <w:szCs w:val="24"/>
        </w:rPr>
        <w:t>об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2"/>
          <w:sz w:val="24"/>
          <w:szCs w:val="24"/>
        </w:rPr>
        <w:t>в</w:t>
      </w:r>
      <w:r w:rsidRPr="001F4483">
        <w:rPr>
          <w:sz w:val="24"/>
          <w:szCs w:val="24"/>
        </w:rPr>
        <w:t xml:space="preserve">е 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1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2"/>
          <w:sz w:val="24"/>
          <w:szCs w:val="24"/>
        </w:rPr>
        <w:t>д</w:t>
      </w:r>
      <w:r w:rsidRPr="001F4483">
        <w:rPr>
          <w:sz w:val="24"/>
          <w:szCs w:val="24"/>
        </w:rPr>
        <w:t>в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3"/>
          <w:sz w:val="24"/>
          <w:szCs w:val="24"/>
        </w:rPr>
        <w:t>ђ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ом </w:t>
      </w:r>
      <w:r w:rsidRPr="001F4483">
        <w:rPr>
          <w:spacing w:val="16"/>
          <w:sz w:val="24"/>
          <w:szCs w:val="24"/>
        </w:rPr>
        <w:t xml:space="preserve"> </w:t>
      </w:r>
      <w:r w:rsidRPr="001F4483">
        <w:rPr>
          <w:sz w:val="24"/>
          <w:szCs w:val="24"/>
        </w:rPr>
        <w:t>вр</w:t>
      </w:r>
      <w:r w:rsidRPr="001F4483">
        <w:rPr>
          <w:spacing w:val="-1"/>
          <w:sz w:val="24"/>
          <w:szCs w:val="24"/>
        </w:rPr>
        <w:t>еме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ом 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z w:val="24"/>
          <w:szCs w:val="24"/>
        </w:rPr>
        <w:t>ро</w:t>
      </w:r>
      <w:r w:rsidRPr="001F4483">
        <w:rPr>
          <w:spacing w:val="3"/>
          <w:sz w:val="24"/>
          <w:szCs w:val="24"/>
        </w:rPr>
        <w:t>к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12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и 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ро</w:t>
      </w:r>
      <w:r w:rsidRPr="001F4483">
        <w:rPr>
          <w:spacing w:val="1"/>
          <w:sz w:val="24"/>
          <w:szCs w:val="24"/>
        </w:rPr>
        <w:t>ц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4"/>
          <w:sz w:val="24"/>
          <w:szCs w:val="24"/>
        </w:rPr>
        <w:t>њ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ј</w:t>
      </w:r>
      <w:r w:rsidRPr="001F4483">
        <w:rPr>
          <w:sz w:val="24"/>
          <w:szCs w:val="24"/>
        </w:rPr>
        <w:t xml:space="preserve">е да 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ли  </w:t>
      </w:r>
      <w:r w:rsidRPr="001F4483">
        <w:rPr>
          <w:spacing w:val="21"/>
          <w:sz w:val="24"/>
          <w:szCs w:val="24"/>
        </w:rPr>
        <w:t xml:space="preserve"> </w:t>
      </w:r>
      <w:r w:rsidRPr="001F4483">
        <w:rPr>
          <w:spacing w:val="4"/>
          <w:sz w:val="24"/>
          <w:szCs w:val="24"/>
        </w:rPr>
        <w:t>с</w:t>
      </w:r>
      <w:r w:rsidRPr="001F4483">
        <w:rPr>
          <w:sz w:val="24"/>
          <w:szCs w:val="24"/>
        </w:rPr>
        <w:t>у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ж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2"/>
          <w:sz w:val="24"/>
          <w:szCs w:val="24"/>
        </w:rPr>
        <w:t>њ</w:t>
      </w:r>
      <w:r w:rsidRPr="001F4483">
        <w:rPr>
          <w:sz w:val="24"/>
          <w:szCs w:val="24"/>
        </w:rPr>
        <w:t>а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z w:val="24"/>
          <w:szCs w:val="24"/>
        </w:rPr>
        <w:t>до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ти</w:t>
      </w:r>
      <w:r w:rsidRPr="001F4483">
        <w:rPr>
          <w:sz w:val="24"/>
          <w:szCs w:val="24"/>
        </w:rPr>
        <w:t>гла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2"/>
          <w:sz w:val="24"/>
          <w:szCs w:val="24"/>
        </w:rPr>
        <w:t>и</w:t>
      </w:r>
      <w:r w:rsidRPr="001F4483">
        <w:rPr>
          <w:sz w:val="24"/>
          <w:szCs w:val="24"/>
        </w:rPr>
        <w:t xml:space="preserve">во  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п</w:t>
      </w:r>
      <w:r w:rsidRPr="001F4483">
        <w:rPr>
          <w:spacing w:val="2"/>
          <w:sz w:val="24"/>
          <w:szCs w:val="24"/>
        </w:rPr>
        <w:t>х</w:t>
      </w:r>
      <w:r w:rsidRPr="001F4483">
        <w:rPr>
          <w:sz w:val="24"/>
          <w:szCs w:val="24"/>
        </w:rPr>
        <w:t>од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н </w:t>
      </w:r>
      <w:r w:rsidRPr="001F4483">
        <w:rPr>
          <w:spacing w:val="3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а </w:t>
      </w:r>
      <w:r w:rsidRPr="001F4483">
        <w:rPr>
          <w:spacing w:val="30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ок</w:t>
      </w:r>
      <w:r w:rsidRPr="001F4483">
        <w:rPr>
          <w:sz w:val="24"/>
          <w:szCs w:val="24"/>
        </w:rPr>
        <w:t>то</w:t>
      </w:r>
      <w:r w:rsidRPr="001F4483">
        <w:rPr>
          <w:spacing w:val="1"/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6"/>
          <w:sz w:val="24"/>
          <w:szCs w:val="24"/>
        </w:rPr>
        <w:t>к</w:t>
      </w:r>
      <w:r w:rsidRPr="001F4483">
        <w:rPr>
          <w:sz w:val="24"/>
          <w:szCs w:val="24"/>
        </w:rPr>
        <w:t>у</w:t>
      </w:r>
      <w:r w:rsidRPr="001F4483">
        <w:rPr>
          <w:spacing w:val="14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4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се</w:t>
      </w:r>
      <w:r w:rsidRPr="001F4483">
        <w:rPr>
          <w:sz w:val="24"/>
          <w:szCs w:val="24"/>
        </w:rPr>
        <w:t>рта</w:t>
      </w:r>
      <w:r w:rsidRPr="001F4483">
        <w:rPr>
          <w:spacing w:val="1"/>
          <w:sz w:val="24"/>
          <w:szCs w:val="24"/>
        </w:rPr>
        <w:t>ци</w:t>
      </w:r>
      <w:r w:rsidRPr="001F4483">
        <w:rPr>
          <w:spacing w:val="5"/>
          <w:sz w:val="24"/>
          <w:szCs w:val="24"/>
        </w:rPr>
        <w:t>ј</w:t>
      </w:r>
      <w:r w:rsidRPr="001F4483">
        <w:rPr>
          <w:spacing w:val="-12"/>
          <w:sz w:val="24"/>
          <w:szCs w:val="24"/>
        </w:rPr>
        <w:t>у</w:t>
      </w:r>
      <w:r w:rsidRPr="001F4483">
        <w:rPr>
          <w:sz w:val="24"/>
          <w:szCs w:val="24"/>
        </w:rPr>
        <w:t>,</w:t>
      </w:r>
      <w:r w:rsidRPr="001F4483">
        <w:rPr>
          <w:spacing w:val="19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</w:t>
      </w:r>
      <w:r w:rsidRPr="001F4483">
        <w:rPr>
          <w:spacing w:val="29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огл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5"/>
          <w:sz w:val="24"/>
          <w:szCs w:val="24"/>
        </w:rPr>
        <w:t>д</w:t>
      </w:r>
      <w:r w:rsidRPr="001F4483">
        <w:rPr>
          <w:sz w:val="24"/>
          <w:szCs w:val="24"/>
        </w:rPr>
        <w:t>у</w:t>
      </w:r>
      <w:r w:rsidRPr="001F4483">
        <w:rPr>
          <w:spacing w:val="-2"/>
          <w:sz w:val="24"/>
          <w:szCs w:val="24"/>
        </w:rPr>
        <w:t xml:space="preserve"> </w:t>
      </w:r>
      <w:r w:rsidRPr="001F4483">
        <w:rPr>
          <w:sz w:val="24"/>
          <w:szCs w:val="24"/>
        </w:rPr>
        <w:t>об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>а, 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 и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3"/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ит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.</w:t>
      </w:r>
    </w:p>
    <w:p w14:paraId="40631FF1" w14:textId="2F8A1343" w:rsidR="007C2FF9" w:rsidRPr="001F4483" w:rsidRDefault="00EA4231" w:rsidP="007E76C8">
      <w:pPr>
        <w:spacing w:before="19"/>
        <w:ind w:left="-284" w:right="85"/>
        <w:jc w:val="both"/>
        <w:rPr>
          <w:sz w:val="24"/>
          <w:szCs w:val="24"/>
        </w:rPr>
      </w:pPr>
      <w:r w:rsidRPr="001F4483">
        <w:rPr>
          <w:sz w:val="24"/>
          <w:szCs w:val="24"/>
        </w:rPr>
        <w:t xml:space="preserve">(10)   </w:t>
      </w:r>
      <w:r w:rsidRPr="001F4483">
        <w:rPr>
          <w:spacing w:val="51"/>
          <w:sz w:val="24"/>
          <w:szCs w:val="24"/>
        </w:rPr>
        <w:t xml:space="preserve"> </w:t>
      </w:r>
      <w:r w:rsidRPr="001F4483">
        <w:rPr>
          <w:sz w:val="24"/>
          <w:szCs w:val="24"/>
        </w:rPr>
        <w:t>Мен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 xml:space="preserve">ор 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је </w:t>
      </w:r>
      <w:r w:rsidRPr="001F4483">
        <w:rPr>
          <w:spacing w:val="30"/>
          <w:sz w:val="24"/>
          <w:szCs w:val="24"/>
        </w:rPr>
        <w:t xml:space="preserve"> </w:t>
      </w:r>
      <w:r w:rsidRPr="001F4483">
        <w:rPr>
          <w:spacing w:val="6"/>
          <w:sz w:val="24"/>
          <w:szCs w:val="24"/>
        </w:rPr>
        <w:t>д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ж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н 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да </w:t>
      </w:r>
      <w:r w:rsidRPr="001F4483">
        <w:rPr>
          <w:spacing w:val="41"/>
          <w:sz w:val="24"/>
          <w:szCs w:val="24"/>
        </w:rPr>
        <w:t xml:space="preserve"> </w:t>
      </w:r>
      <w:r w:rsidRPr="001F4483">
        <w:rPr>
          <w:sz w:val="24"/>
          <w:szCs w:val="24"/>
        </w:rPr>
        <w:t>до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 xml:space="preserve">вља </w:t>
      </w:r>
      <w:r w:rsidRPr="001F4483">
        <w:rPr>
          <w:spacing w:val="1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рогр</w:t>
      </w:r>
      <w:r w:rsidRPr="001F4483">
        <w:rPr>
          <w:spacing w:val="-1"/>
          <w:sz w:val="24"/>
          <w:szCs w:val="24"/>
        </w:rPr>
        <w:t>амс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ом </w:t>
      </w:r>
      <w:r w:rsidRPr="001F4483">
        <w:rPr>
          <w:spacing w:val="35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8"/>
          <w:sz w:val="24"/>
          <w:szCs w:val="24"/>
        </w:rPr>
        <w:t>т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1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ер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о</w:t>
      </w:r>
      <w:r w:rsidRPr="001F4483">
        <w:rPr>
          <w:spacing w:val="3"/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1"/>
          <w:sz w:val="24"/>
          <w:szCs w:val="24"/>
        </w:rPr>
        <w:t>чн</w:t>
      </w:r>
      <w:r w:rsidRPr="001F4483">
        <w:rPr>
          <w:sz w:val="24"/>
          <w:szCs w:val="24"/>
        </w:rPr>
        <w:t xml:space="preserve">и 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(на </w:t>
      </w:r>
      <w:r w:rsidRPr="001F4483">
        <w:rPr>
          <w:spacing w:val="16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12 </w:t>
      </w:r>
      <w:r w:rsidRPr="001F4483">
        <w:rPr>
          <w:spacing w:val="-1"/>
          <w:sz w:val="24"/>
          <w:szCs w:val="24"/>
        </w:rPr>
        <w:t>месе</w:t>
      </w:r>
      <w:r w:rsidRPr="001F4483">
        <w:rPr>
          <w:spacing w:val="1"/>
          <w:sz w:val="24"/>
          <w:szCs w:val="24"/>
        </w:rPr>
        <w:t>ци</w:t>
      </w:r>
      <w:r w:rsidRPr="001F4483">
        <w:rPr>
          <w:sz w:val="24"/>
          <w:szCs w:val="24"/>
        </w:rPr>
        <w:t>)</w:t>
      </w:r>
      <w:r w:rsidR="001F4483" w:rsidRPr="001F4483">
        <w:rPr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из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ш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ј о ра</w:t>
      </w:r>
      <w:r w:rsidRPr="001F4483">
        <w:rPr>
          <w:spacing w:val="6"/>
          <w:sz w:val="24"/>
          <w:szCs w:val="24"/>
        </w:rPr>
        <w:t>д</w:t>
      </w:r>
      <w:r w:rsidRPr="001F4483">
        <w:rPr>
          <w:sz w:val="24"/>
          <w:szCs w:val="24"/>
        </w:rPr>
        <w:t>у</w:t>
      </w:r>
      <w:r w:rsidRPr="001F4483">
        <w:rPr>
          <w:spacing w:val="-10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8"/>
          <w:sz w:val="24"/>
          <w:szCs w:val="24"/>
        </w:rPr>
        <w:t>т</w:t>
      </w:r>
      <w:r w:rsidRPr="001F4483">
        <w:rPr>
          <w:spacing w:val="-10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6"/>
          <w:sz w:val="24"/>
          <w:szCs w:val="24"/>
        </w:rPr>
        <w:t>н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.</w:t>
      </w:r>
    </w:p>
    <w:p w14:paraId="7BD7DD4F" w14:textId="77777777" w:rsidR="007C2FF9" w:rsidRPr="001F4483" w:rsidRDefault="00EA4231" w:rsidP="007E76C8">
      <w:pPr>
        <w:spacing w:before="63"/>
        <w:ind w:left="-284"/>
        <w:jc w:val="both"/>
        <w:rPr>
          <w:sz w:val="24"/>
          <w:szCs w:val="24"/>
        </w:rPr>
      </w:pPr>
      <w:r w:rsidRPr="001F4483">
        <w:rPr>
          <w:sz w:val="24"/>
          <w:szCs w:val="24"/>
        </w:rPr>
        <w:t xml:space="preserve">(11) </w:t>
      </w:r>
      <w:r w:rsidRPr="001F4483">
        <w:rPr>
          <w:spacing w:val="18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д 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тора</w:t>
      </w:r>
      <w:r w:rsidRPr="001F4483">
        <w:rPr>
          <w:spacing w:val="-1"/>
          <w:sz w:val="24"/>
          <w:szCs w:val="24"/>
        </w:rPr>
        <w:t xml:space="preserve"> с</w:t>
      </w:r>
      <w:r w:rsidRPr="001F4483">
        <w:rPr>
          <w:sz w:val="24"/>
          <w:szCs w:val="24"/>
        </w:rPr>
        <w:t>е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z w:val="24"/>
          <w:szCs w:val="24"/>
        </w:rPr>
        <w:t>о</w:t>
      </w:r>
      <w:r w:rsidRPr="001F4483">
        <w:rPr>
          <w:spacing w:val="4"/>
          <w:sz w:val="24"/>
          <w:szCs w:val="24"/>
        </w:rPr>
        <w:t>ц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6"/>
          <w:sz w:val="24"/>
          <w:szCs w:val="24"/>
        </w:rPr>
        <w:t>њ</w:t>
      </w:r>
      <w:r w:rsidRPr="001F4483">
        <w:rPr>
          <w:spacing w:val="-10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ј</w:t>
      </w:r>
      <w:r w:rsidRPr="001F4483">
        <w:rPr>
          <w:sz w:val="24"/>
          <w:szCs w:val="24"/>
        </w:rPr>
        <w:t>е</w:t>
      </w:r>
      <w:r w:rsidRPr="001F4483">
        <w:rPr>
          <w:spacing w:val="-1"/>
          <w:sz w:val="24"/>
          <w:szCs w:val="24"/>
        </w:rPr>
        <w:t xml:space="preserve"> а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н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3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н</w:t>
      </w:r>
      <w:r w:rsidRPr="001F4483">
        <w:rPr>
          <w:sz w:val="24"/>
          <w:szCs w:val="24"/>
        </w:rPr>
        <w:t>ом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2"/>
          <w:sz w:val="24"/>
          <w:szCs w:val="24"/>
        </w:rPr>
        <w:t>л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-1"/>
          <w:sz w:val="24"/>
          <w:szCs w:val="24"/>
        </w:rPr>
        <w:t>ац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2"/>
          <w:sz w:val="24"/>
          <w:szCs w:val="24"/>
        </w:rPr>
        <w:t>ј</w:t>
      </w:r>
      <w:r w:rsidRPr="001F4483">
        <w:rPr>
          <w:spacing w:val="1"/>
          <w:sz w:val="24"/>
          <w:szCs w:val="24"/>
        </w:rPr>
        <w:t>о</w:t>
      </w:r>
      <w:r w:rsidRPr="001F4483">
        <w:rPr>
          <w:sz w:val="24"/>
          <w:szCs w:val="24"/>
        </w:rPr>
        <w:t>м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>до</w:t>
      </w:r>
      <w:r w:rsidRPr="001F4483">
        <w:rPr>
          <w:spacing w:val="-1"/>
          <w:sz w:val="24"/>
          <w:szCs w:val="24"/>
        </w:rPr>
        <w:t>к</w:t>
      </w:r>
      <w:r w:rsidRPr="001F4483">
        <w:rPr>
          <w:sz w:val="24"/>
          <w:szCs w:val="24"/>
        </w:rPr>
        <w:t>т</w:t>
      </w:r>
      <w:r w:rsidRPr="001F4483">
        <w:rPr>
          <w:spacing w:val="-2"/>
          <w:sz w:val="24"/>
          <w:szCs w:val="24"/>
        </w:rPr>
        <w:t>о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ки</w:t>
      </w:r>
      <w:r w:rsidRPr="001F4483">
        <w:rPr>
          <w:sz w:val="24"/>
          <w:szCs w:val="24"/>
        </w:rPr>
        <w:t>х</w:t>
      </w:r>
      <w:r w:rsidRPr="001F4483">
        <w:rPr>
          <w:spacing w:val="2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ја.</w:t>
      </w:r>
    </w:p>
    <w:p w14:paraId="23521424" w14:textId="77777777" w:rsidR="007C2FF9" w:rsidRPr="001F4483" w:rsidRDefault="00EA4231" w:rsidP="007E76C8">
      <w:pPr>
        <w:spacing w:before="1"/>
        <w:ind w:left="-284" w:right="83"/>
        <w:jc w:val="both"/>
        <w:rPr>
          <w:sz w:val="24"/>
          <w:szCs w:val="24"/>
        </w:rPr>
      </w:pPr>
      <w:r w:rsidRPr="001F4483">
        <w:rPr>
          <w:sz w:val="24"/>
          <w:szCs w:val="24"/>
        </w:rPr>
        <w:t xml:space="preserve">(12) </w:t>
      </w:r>
      <w:r w:rsidRPr="001F4483">
        <w:rPr>
          <w:spacing w:val="32"/>
          <w:sz w:val="24"/>
          <w:szCs w:val="24"/>
        </w:rPr>
        <w:t xml:space="preserve"> </w:t>
      </w:r>
      <w:r w:rsidRPr="001F4483">
        <w:rPr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ас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</w:t>
      </w:r>
      <w:r w:rsidRPr="001F4483">
        <w:rPr>
          <w:spacing w:val="1"/>
          <w:sz w:val="24"/>
          <w:szCs w:val="24"/>
        </w:rPr>
        <w:t>ни</w:t>
      </w:r>
      <w:r w:rsidRPr="001F4483">
        <w:rPr>
          <w:sz w:val="24"/>
          <w:szCs w:val="24"/>
        </w:rPr>
        <w:t xml:space="preserve">к   </w:t>
      </w:r>
      <w:r w:rsidRPr="001F4483">
        <w:rPr>
          <w:spacing w:val="1"/>
          <w:sz w:val="24"/>
          <w:szCs w:val="24"/>
        </w:rPr>
        <w:t xml:space="preserve"> Ф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6"/>
          <w:sz w:val="24"/>
          <w:szCs w:val="24"/>
        </w:rPr>
        <w:t>к</w:t>
      </w:r>
      <w:r w:rsidRPr="001F4483">
        <w:rPr>
          <w:spacing w:val="-7"/>
          <w:sz w:val="24"/>
          <w:szCs w:val="24"/>
        </w:rPr>
        <w:t>у</w:t>
      </w:r>
      <w:r w:rsidRPr="001F4483">
        <w:rPr>
          <w:sz w:val="24"/>
          <w:szCs w:val="24"/>
        </w:rPr>
        <w:t>л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 xml:space="preserve">та  </w:t>
      </w:r>
      <w:r w:rsidRPr="001F4483">
        <w:rPr>
          <w:spacing w:val="9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z w:val="24"/>
          <w:szCs w:val="24"/>
        </w:rPr>
        <w:t>јед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2"/>
          <w:sz w:val="24"/>
          <w:szCs w:val="24"/>
        </w:rPr>
        <w:t>о</w:t>
      </w:r>
      <w:r w:rsidRPr="001F4483">
        <w:rPr>
          <w:sz w:val="24"/>
          <w:szCs w:val="24"/>
        </w:rPr>
        <w:t xml:space="preserve">м  </w:t>
      </w:r>
      <w:r w:rsidRPr="001F4483">
        <w:rPr>
          <w:spacing w:val="5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6"/>
          <w:sz w:val="24"/>
          <w:szCs w:val="24"/>
        </w:rPr>
        <w:t>н</w:t>
      </w:r>
      <w:r w:rsidRPr="001F4483">
        <w:rPr>
          <w:spacing w:val="-12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13"/>
          <w:sz w:val="24"/>
          <w:szCs w:val="24"/>
        </w:rPr>
        <w:t>к</w:t>
      </w:r>
      <w:r w:rsidRPr="001F4483">
        <w:rPr>
          <w:sz w:val="24"/>
          <w:szCs w:val="24"/>
        </w:rPr>
        <w:t xml:space="preserve">у  </w:t>
      </w:r>
      <w:r w:rsidRPr="001F4483">
        <w:rPr>
          <w:spacing w:val="58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 xml:space="preserve">оже </w:t>
      </w:r>
      <w:r w:rsidRPr="001F4483">
        <w:rPr>
          <w:spacing w:val="59"/>
          <w:sz w:val="24"/>
          <w:szCs w:val="24"/>
        </w:rPr>
        <w:t xml:space="preserve"> </w:t>
      </w:r>
      <w:r w:rsidRPr="001F4483">
        <w:rPr>
          <w:spacing w:val="2"/>
          <w:sz w:val="24"/>
          <w:szCs w:val="24"/>
        </w:rPr>
        <w:t>д</w:t>
      </w:r>
      <w:r w:rsidRPr="001F4483">
        <w:rPr>
          <w:sz w:val="24"/>
          <w:szCs w:val="24"/>
        </w:rPr>
        <w:t xml:space="preserve">а  </w:t>
      </w:r>
      <w:r w:rsidRPr="001F4483">
        <w:rPr>
          <w:spacing w:val="38"/>
          <w:sz w:val="24"/>
          <w:szCs w:val="24"/>
        </w:rPr>
        <w:t xml:space="preserve"> </w:t>
      </w:r>
      <w:r w:rsidRPr="001F4483">
        <w:rPr>
          <w:spacing w:val="8"/>
          <w:sz w:val="24"/>
          <w:szCs w:val="24"/>
        </w:rPr>
        <w:t>б</w:t>
      </w:r>
      <w:r w:rsidRPr="001F4483">
        <w:rPr>
          <w:spacing w:val="-12"/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>д</w:t>
      </w:r>
      <w:r w:rsidRPr="001F4483">
        <w:rPr>
          <w:sz w:val="24"/>
          <w:szCs w:val="24"/>
        </w:rPr>
        <w:t xml:space="preserve">е  </w:t>
      </w:r>
      <w:r w:rsidRPr="001F4483">
        <w:rPr>
          <w:spacing w:val="59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тор   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у    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јв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 xml:space="preserve">ше </w:t>
      </w:r>
      <w:r w:rsidRPr="001F4483">
        <w:rPr>
          <w:spacing w:val="1"/>
          <w:sz w:val="24"/>
          <w:szCs w:val="24"/>
        </w:rPr>
        <w:t>п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т</w:t>
      </w:r>
      <w:r w:rsidRPr="001F4483">
        <w:rPr>
          <w:spacing w:val="43"/>
          <w:sz w:val="24"/>
          <w:szCs w:val="24"/>
        </w:rPr>
        <w:t xml:space="preserve"> 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ок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pacing w:val="-1"/>
          <w:sz w:val="24"/>
          <w:szCs w:val="24"/>
        </w:rPr>
        <w:t>и</w:t>
      </w:r>
      <w:r w:rsidRPr="001F4483">
        <w:rPr>
          <w:sz w:val="24"/>
          <w:szCs w:val="24"/>
        </w:rPr>
        <w:t>х</w:t>
      </w:r>
      <w:r w:rsidRPr="001F4483">
        <w:rPr>
          <w:spacing w:val="4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ди</w:t>
      </w:r>
      <w:r w:rsidRPr="001F4483">
        <w:rPr>
          <w:spacing w:val="-1"/>
          <w:sz w:val="24"/>
          <w:szCs w:val="24"/>
        </w:rPr>
        <w:t>се</w:t>
      </w:r>
      <w:r w:rsidRPr="001F4483">
        <w:rPr>
          <w:spacing w:val="-2"/>
          <w:sz w:val="24"/>
          <w:szCs w:val="24"/>
        </w:rPr>
        <w:t>рт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ци</w:t>
      </w:r>
      <w:r w:rsidRPr="001F4483">
        <w:rPr>
          <w:sz w:val="24"/>
          <w:szCs w:val="24"/>
        </w:rPr>
        <w:t xml:space="preserve">ја </w:t>
      </w:r>
      <w:r w:rsidRPr="001F4483">
        <w:rPr>
          <w:spacing w:val="2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>ј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</w:t>
      </w:r>
      <w:r w:rsidRPr="001F4483">
        <w:rPr>
          <w:spacing w:val="1"/>
          <w:sz w:val="24"/>
          <w:szCs w:val="24"/>
        </w:rPr>
        <w:t>љ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ни</w:t>
      </w:r>
      <w:r w:rsidRPr="001F4483">
        <w:rPr>
          <w:sz w:val="24"/>
          <w:szCs w:val="24"/>
        </w:rPr>
        <w:t>х</w:t>
      </w:r>
      <w:r w:rsidRPr="001F4483">
        <w:rPr>
          <w:spacing w:val="4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 xml:space="preserve">о </w:t>
      </w:r>
      <w:r w:rsidRPr="001F4483">
        <w:rPr>
          <w:spacing w:val="12"/>
          <w:sz w:val="24"/>
          <w:szCs w:val="24"/>
        </w:rPr>
        <w:t xml:space="preserve"> </w:t>
      </w:r>
      <w:r w:rsidRPr="001F4483">
        <w:rPr>
          <w:sz w:val="24"/>
          <w:szCs w:val="24"/>
        </w:rPr>
        <w:t>б</w:t>
      </w:r>
      <w:r w:rsidRPr="001F4483">
        <w:rPr>
          <w:spacing w:val="1"/>
          <w:sz w:val="24"/>
          <w:szCs w:val="24"/>
        </w:rPr>
        <w:t>и</w:t>
      </w:r>
      <w:r w:rsidRPr="001F4483">
        <w:rPr>
          <w:sz w:val="24"/>
          <w:szCs w:val="24"/>
        </w:rPr>
        <w:t xml:space="preserve">ло </w:t>
      </w:r>
      <w:r w:rsidRPr="001F4483">
        <w:rPr>
          <w:spacing w:val="24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ом</w:t>
      </w:r>
      <w:r w:rsidRPr="001F4483">
        <w:rPr>
          <w:spacing w:val="42"/>
          <w:sz w:val="24"/>
          <w:szCs w:val="24"/>
        </w:rPr>
        <w:t xml:space="preserve"> </w:t>
      </w:r>
      <w:r w:rsidRPr="001F4483">
        <w:rPr>
          <w:sz w:val="24"/>
          <w:szCs w:val="24"/>
        </w:rPr>
        <w:t>ос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7"/>
          <w:sz w:val="24"/>
          <w:szCs w:val="24"/>
        </w:rPr>
        <w:t>в</w:t>
      </w:r>
      <w:r w:rsidRPr="001F4483">
        <w:rPr>
          <w:sz w:val="24"/>
          <w:szCs w:val="24"/>
        </w:rPr>
        <w:t>у</w:t>
      </w:r>
      <w:r w:rsidRPr="001F4483">
        <w:rPr>
          <w:spacing w:val="38"/>
          <w:sz w:val="24"/>
          <w:szCs w:val="24"/>
        </w:rPr>
        <w:t xml:space="preserve"> </w:t>
      </w:r>
      <w:r w:rsidRPr="001F4483">
        <w:rPr>
          <w:sz w:val="24"/>
          <w:szCs w:val="24"/>
        </w:rPr>
        <w:t>(</w:t>
      </w:r>
      <w:r w:rsidRPr="001F4483">
        <w:rPr>
          <w:spacing w:val="-1"/>
          <w:sz w:val="24"/>
          <w:szCs w:val="24"/>
        </w:rPr>
        <w:t>ч</w:t>
      </w:r>
      <w:r w:rsidRPr="001F4483">
        <w:rPr>
          <w:spacing w:val="3"/>
          <w:sz w:val="24"/>
          <w:szCs w:val="24"/>
        </w:rPr>
        <w:t>л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н</w:t>
      </w:r>
      <w:r w:rsidRPr="001F4483">
        <w:rPr>
          <w:spacing w:val="47"/>
          <w:sz w:val="24"/>
          <w:szCs w:val="24"/>
        </w:rPr>
        <w:t xml:space="preserve"> </w:t>
      </w:r>
      <w:r w:rsidRPr="001F4483">
        <w:rPr>
          <w:sz w:val="24"/>
          <w:szCs w:val="24"/>
        </w:rPr>
        <w:t>1.</w:t>
      </w:r>
      <w:r w:rsidRPr="001F4483">
        <w:rPr>
          <w:spacing w:val="4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</w:t>
      </w:r>
      <w:r w:rsidRPr="001F4483">
        <w:rPr>
          <w:spacing w:val="42"/>
          <w:sz w:val="24"/>
          <w:szCs w:val="24"/>
        </w:rPr>
        <w:t xml:space="preserve"> </w:t>
      </w:r>
      <w:r w:rsidRPr="001F4483">
        <w:rPr>
          <w:sz w:val="24"/>
          <w:szCs w:val="24"/>
        </w:rPr>
        <w:t>2.</w:t>
      </w:r>
      <w:r w:rsidRPr="001F4483">
        <w:rPr>
          <w:spacing w:val="43"/>
          <w:sz w:val="24"/>
          <w:szCs w:val="24"/>
        </w:rPr>
        <w:t xml:space="preserve"> </w:t>
      </w:r>
      <w:r w:rsidRPr="001F4483">
        <w:rPr>
          <w:sz w:val="24"/>
          <w:szCs w:val="24"/>
        </w:rPr>
        <w:t>овог</w:t>
      </w:r>
    </w:p>
    <w:p w14:paraId="1EDB670C" w14:textId="77777777" w:rsidR="007C2FF9" w:rsidRPr="001F4483" w:rsidRDefault="00EA4231" w:rsidP="007E76C8">
      <w:pPr>
        <w:ind w:left="-284" w:right="7764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Пр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вил</w:t>
      </w:r>
      <w:r w:rsidRPr="001F4483">
        <w:rPr>
          <w:spacing w:val="1"/>
          <w:sz w:val="24"/>
          <w:szCs w:val="24"/>
        </w:rPr>
        <w:t>ник</w:t>
      </w:r>
      <w:r w:rsidRPr="001F4483">
        <w:rPr>
          <w:spacing w:val="-1"/>
          <w:sz w:val="24"/>
          <w:szCs w:val="24"/>
        </w:rPr>
        <w:t>а).</w:t>
      </w:r>
    </w:p>
    <w:p w14:paraId="620CF327" w14:textId="77777777" w:rsidR="007C2FF9" w:rsidRPr="001F4483" w:rsidRDefault="00EA4231" w:rsidP="007E76C8">
      <w:pPr>
        <w:spacing w:before="3"/>
        <w:ind w:left="-284" w:right="90"/>
        <w:jc w:val="both"/>
        <w:rPr>
          <w:sz w:val="24"/>
          <w:szCs w:val="24"/>
        </w:rPr>
      </w:pPr>
      <w:r w:rsidRPr="001F4483">
        <w:rPr>
          <w:sz w:val="24"/>
          <w:szCs w:val="24"/>
        </w:rPr>
        <w:t>(13)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z w:val="24"/>
          <w:szCs w:val="24"/>
        </w:rPr>
        <w:t>Мен</w:t>
      </w:r>
      <w:r w:rsidRPr="001F4483">
        <w:rPr>
          <w:spacing w:val="1"/>
          <w:sz w:val="24"/>
          <w:szCs w:val="24"/>
        </w:rPr>
        <w:t>т</w:t>
      </w:r>
      <w:r w:rsidRPr="001F4483">
        <w:rPr>
          <w:sz w:val="24"/>
          <w:szCs w:val="24"/>
        </w:rPr>
        <w:t>ор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оји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z w:val="24"/>
          <w:szCs w:val="24"/>
        </w:rPr>
        <w:t>је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п</w:t>
      </w:r>
      <w:r w:rsidRPr="001F4483">
        <w:rPr>
          <w:spacing w:val="2"/>
          <w:sz w:val="24"/>
          <w:szCs w:val="24"/>
        </w:rPr>
        <w:t>р</w:t>
      </w:r>
      <w:r w:rsidRPr="001F4483">
        <w:rPr>
          <w:spacing w:val="1"/>
          <w:sz w:val="24"/>
          <w:szCs w:val="24"/>
        </w:rPr>
        <w:t>е</w:t>
      </w:r>
      <w:r w:rsidRPr="001F4483">
        <w:rPr>
          <w:spacing w:val="-5"/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з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о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тво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ре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z w:val="24"/>
          <w:szCs w:val="24"/>
        </w:rPr>
        <w:t>одла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а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z w:val="24"/>
          <w:szCs w:val="24"/>
        </w:rPr>
        <w:t>у</w:t>
      </w:r>
      <w:r w:rsidRPr="001F4483">
        <w:rPr>
          <w:spacing w:val="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нзи</w:t>
      </w:r>
      <w:r w:rsidRPr="001F4483">
        <w:rPr>
          <w:spacing w:val="3"/>
          <w:sz w:val="24"/>
          <w:szCs w:val="24"/>
        </w:rPr>
        <w:t>ј</w:t>
      </w:r>
      <w:r w:rsidRPr="001F4483">
        <w:rPr>
          <w:sz w:val="24"/>
          <w:szCs w:val="24"/>
        </w:rPr>
        <w:t xml:space="preserve">у </w:t>
      </w:r>
      <w:r w:rsidRPr="001F4483">
        <w:rPr>
          <w:spacing w:val="1"/>
          <w:sz w:val="24"/>
          <w:szCs w:val="24"/>
        </w:rPr>
        <w:t>им</w:t>
      </w:r>
      <w:r w:rsidRPr="001F4483">
        <w:rPr>
          <w:sz w:val="24"/>
          <w:szCs w:val="24"/>
        </w:rPr>
        <w:t>а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во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z w:val="24"/>
          <w:szCs w:val="24"/>
        </w:rPr>
        <w:t>да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 xml:space="preserve">тво </w:t>
      </w:r>
      <w:r w:rsidRPr="001F4483">
        <w:rPr>
          <w:spacing w:val="1"/>
          <w:sz w:val="24"/>
          <w:szCs w:val="24"/>
        </w:rPr>
        <w:t>из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де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до 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ја</w:t>
      </w:r>
      <w:r w:rsidRPr="001F4483">
        <w:rPr>
          <w:spacing w:val="2"/>
          <w:sz w:val="24"/>
          <w:szCs w:val="24"/>
        </w:rPr>
        <w:t xml:space="preserve"> </w:t>
      </w:r>
      <w:r w:rsidRPr="001F4483">
        <w:rPr>
          <w:sz w:val="24"/>
          <w:szCs w:val="24"/>
        </w:rPr>
        <w:t>у</w:t>
      </w:r>
      <w:r w:rsidRPr="001F4483">
        <w:rPr>
          <w:spacing w:val="-5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л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2"/>
          <w:sz w:val="24"/>
          <w:szCs w:val="24"/>
        </w:rPr>
        <w:t>д</w:t>
      </w:r>
      <w:r w:rsidRPr="001F4483">
        <w:rPr>
          <w:sz w:val="24"/>
          <w:szCs w:val="24"/>
        </w:rPr>
        <w:t>у</w:t>
      </w:r>
      <w:r w:rsidRPr="001F4483">
        <w:rPr>
          <w:spacing w:val="-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с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>З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>.</w:t>
      </w:r>
    </w:p>
    <w:p w14:paraId="25D8F710" w14:textId="77777777" w:rsidR="007C2FF9" w:rsidRPr="001F4483" w:rsidRDefault="00EA4231" w:rsidP="007E76C8">
      <w:pPr>
        <w:ind w:left="-284" w:right="84"/>
        <w:jc w:val="both"/>
        <w:rPr>
          <w:sz w:val="24"/>
          <w:szCs w:val="24"/>
        </w:rPr>
      </w:pPr>
      <w:r w:rsidRPr="001F4483">
        <w:rPr>
          <w:spacing w:val="-1"/>
          <w:sz w:val="24"/>
          <w:szCs w:val="24"/>
        </w:rPr>
        <w:t>(</w:t>
      </w:r>
      <w:r w:rsidRPr="001F4483">
        <w:rPr>
          <w:sz w:val="24"/>
          <w:szCs w:val="24"/>
        </w:rPr>
        <w:t xml:space="preserve">14) </w:t>
      </w:r>
      <w:r w:rsidRPr="001F4483">
        <w:rPr>
          <w:spacing w:val="48"/>
          <w:sz w:val="24"/>
          <w:szCs w:val="24"/>
        </w:rPr>
        <w:t xml:space="preserve"> </w:t>
      </w:r>
      <w:r w:rsidRPr="001F4483">
        <w:rPr>
          <w:sz w:val="24"/>
          <w:szCs w:val="24"/>
        </w:rPr>
        <w:t>И</w:t>
      </w:r>
      <w:r w:rsidRPr="001F4483">
        <w:rPr>
          <w:spacing w:val="6"/>
          <w:sz w:val="24"/>
          <w:szCs w:val="24"/>
        </w:rPr>
        <w:t>з</w:t>
      </w:r>
      <w:r w:rsidRPr="001F4483">
        <w:rPr>
          <w:spacing w:val="-12"/>
          <w:sz w:val="24"/>
          <w:szCs w:val="24"/>
        </w:rPr>
        <w:t>у</w:t>
      </w:r>
      <w:r w:rsidRPr="001F4483">
        <w:rPr>
          <w:spacing w:val="4"/>
          <w:sz w:val="24"/>
          <w:szCs w:val="24"/>
        </w:rPr>
        <w:t>з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тн</w:t>
      </w:r>
      <w:r w:rsidRPr="001F4483">
        <w:rPr>
          <w:sz w:val="24"/>
          <w:szCs w:val="24"/>
        </w:rPr>
        <w:t xml:space="preserve">о,   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6"/>
          <w:sz w:val="24"/>
          <w:szCs w:val="24"/>
        </w:rPr>
        <w:t>т</w:t>
      </w:r>
      <w:r w:rsidRPr="001F4483">
        <w:rPr>
          <w:spacing w:val="-12"/>
          <w:sz w:val="24"/>
          <w:szCs w:val="24"/>
        </w:rPr>
        <w:t>у</w:t>
      </w:r>
      <w:r w:rsidRPr="001F4483">
        <w:rPr>
          <w:sz w:val="24"/>
          <w:szCs w:val="24"/>
        </w:rPr>
        <w:t>д</w:t>
      </w:r>
      <w:r w:rsidRPr="001F4483">
        <w:rPr>
          <w:spacing w:val="1"/>
          <w:sz w:val="24"/>
          <w:szCs w:val="24"/>
        </w:rPr>
        <w:t>ен</w:t>
      </w:r>
      <w:r w:rsidRPr="001F4483">
        <w:rPr>
          <w:sz w:val="24"/>
          <w:szCs w:val="24"/>
        </w:rPr>
        <w:t xml:space="preserve">т  </w:t>
      </w:r>
      <w:r w:rsidRPr="001F4483">
        <w:rPr>
          <w:spacing w:val="7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и</w:t>
      </w:r>
      <w:r w:rsidRPr="001F4483">
        <w:rPr>
          <w:spacing w:val="-2"/>
          <w:sz w:val="24"/>
          <w:szCs w:val="24"/>
        </w:rPr>
        <w:t>л</w:t>
      </w:r>
      <w:r w:rsidRPr="001F4483">
        <w:rPr>
          <w:sz w:val="24"/>
          <w:szCs w:val="24"/>
        </w:rPr>
        <w:t xml:space="preserve">и  </w:t>
      </w:r>
      <w:r w:rsidRPr="001F4483">
        <w:rPr>
          <w:spacing w:val="8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тор   </w:t>
      </w:r>
      <w:r w:rsidRPr="001F4483">
        <w:rPr>
          <w:spacing w:val="29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</w:t>
      </w:r>
      <w:r w:rsidRPr="001F4483">
        <w:rPr>
          <w:sz w:val="24"/>
          <w:szCs w:val="24"/>
        </w:rPr>
        <w:t xml:space="preserve">огу  </w:t>
      </w:r>
      <w:r w:rsidRPr="001F4483">
        <w:rPr>
          <w:spacing w:val="4"/>
          <w:sz w:val="24"/>
          <w:szCs w:val="24"/>
        </w:rPr>
        <w:t xml:space="preserve"> </w:t>
      </w:r>
      <w:r w:rsidRPr="001F4483">
        <w:rPr>
          <w:sz w:val="24"/>
          <w:szCs w:val="24"/>
        </w:rPr>
        <w:t xml:space="preserve">да  </w:t>
      </w:r>
      <w:r w:rsidRPr="001F4483">
        <w:rPr>
          <w:spacing w:val="6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од</w:t>
      </w:r>
      <w:r w:rsidRPr="001F4483">
        <w:rPr>
          <w:spacing w:val="1"/>
          <w:sz w:val="24"/>
          <w:szCs w:val="24"/>
        </w:rPr>
        <w:t>н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4"/>
          <w:sz w:val="24"/>
          <w:szCs w:val="24"/>
        </w:rPr>
        <w:t>с</w:t>
      </w:r>
      <w:r w:rsidRPr="001F4483">
        <w:rPr>
          <w:sz w:val="24"/>
          <w:szCs w:val="24"/>
        </w:rPr>
        <w:t xml:space="preserve">у   </w:t>
      </w:r>
      <w:r w:rsidRPr="001F4483">
        <w:rPr>
          <w:spacing w:val="1"/>
          <w:sz w:val="24"/>
          <w:szCs w:val="24"/>
        </w:rPr>
        <w:t>пи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pacing w:val="3"/>
          <w:sz w:val="24"/>
          <w:szCs w:val="24"/>
        </w:rPr>
        <w:t>н</w:t>
      </w:r>
      <w:r w:rsidRPr="001F4483">
        <w:rPr>
          <w:sz w:val="24"/>
          <w:szCs w:val="24"/>
        </w:rPr>
        <w:t xml:space="preserve">и  </w:t>
      </w:r>
      <w:r w:rsidRPr="001F4483">
        <w:rPr>
          <w:spacing w:val="9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pacing w:val="-3"/>
          <w:sz w:val="24"/>
          <w:szCs w:val="24"/>
        </w:rPr>
        <w:t>а</w:t>
      </w:r>
      <w:r w:rsidRPr="001F4483">
        <w:rPr>
          <w:spacing w:val="2"/>
          <w:sz w:val="24"/>
          <w:szCs w:val="24"/>
        </w:rPr>
        <w:t>х</w:t>
      </w:r>
      <w:r w:rsidRPr="001F4483">
        <w:rPr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в</w:t>
      </w:r>
      <w:r w:rsidRPr="001F4483">
        <w:rPr>
          <w:spacing w:val="21"/>
          <w:sz w:val="24"/>
          <w:szCs w:val="24"/>
        </w:rPr>
        <w:t xml:space="preserve"> </w:t>
      </w:r>
      <w:r w:rsidRPr="001F4483">
        <w:rPr>
          <w:sz w:val="24"/>
          <w:szCs w:val="24"/>
        </w:rPr>
        <w:t>Прогр</w:t>
      </w:r>
      <w:r w:rsidRPr="001F4483">
        <w:rPr>
          <w:spacing w:val="-1"/>
          <w:sz w:val="24"/>
          <w:szCs w:val="24"/>
        </w:rPr>
        <w:t>амс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ом 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5"/>
          <w:sz w:val="24"/>
          <w:szCs w:val="24"/>
        </w:rPr>
        <w:t>т</w:t>
      </w:r>
      <w:r w:rsidRPr="001F4483">
        <w:rPr>
          <w:sz w:val="24"/>
          <w:szCs w:val="24"/>
        </w:rPr>
        <w:t xml:space="preserve">у     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а     </w:t>
      </w:r>
      <w:r w:rsidRPr="001F4483">
        <w:rPr>
          <w:spacing w:val="5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ки</w:t>
      </w:r>
      <w:r w:rsidRPr="001F4483">
        <w:rPr>
          <w:sz w:val="24"/>
          <w:szCs w:val="24"/>
        </w:rPr>
        <w:t xml:space="preserve">д </w:t>
      </w:r>
      <w:r w:rsidRPr="001F4483">
        <w:rPr>
          <w:spacing w:val="50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 xml:space="preserve">ог  </w:t>
      </w:r>
      <w:r w:rsidRPr="001F4483">
        <w:rPr>
          <w:spacing w:val="36"/>
          <w:sz w:val="24"/>
          <w:szCs w:val="24"/>
        </w:rPr>
        <w:t xml:space="preserve"> </w:t>
      </w:r>
      <w:r w:rsidRPr="001F4483">
        <w:rPr>
          <w:sz w:val="24"/>
          <w:szCs w:val="24"/>
        </w:rPr>
        <w:t>од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 xml:space="preserve">а  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 xml:space="preserve">а  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z w:val="24"/>
          <w:szCs w:val="24"/>
        </w:rPr>
        <w:t>обр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лож</w:t>
      </w:r>
      <w:r w:rsidRPr="001F4483">
        <w:rPr>
          <w:spacing w:val="1"/>
          <w:sz w:val="24"/>
          <w:szCs w:val="24"/>
        </w:rPr>
        <w:t>е</w:t>
      </w:r>
      <w:r w:rsidRPr="001F4483">
        <w:rPr>
          <w:sz w:val="24"/>
          <w:szCs w:val="24"/>
        </w:rPr>
        <w:t>њ</w:t>
      </w:r>
      <w:r w:rsidRPr="001F4483">
        <w:rPr>
          <w:spacing w:val="-2"/>
          <w:sz w:val="24"/>
          <w:szCs w:val="24"/>
        </w:rPr>
        <w:t>е</w:t>
      </w:r>
      <w:r w:rsidRPr="001F4483">
        <w:rPr>
          <w:sz w:val="24"/>
          <w:szCs w:val="24"/>
        </w:rPr>
        <w:t xml:space="preserve">м  </w:t>
      </w:r>
      <w:r w:rsidRPr="001F4483">
        <w:rPr>
          <w:spacing w:val="39"/>
          <w:sz w:val="24"/>
          <w:szCs w:val="24"/>
        </w:rPr>
        <w:t xml:space="preserve"> 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лога  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 xml:space="preserve">а  </w:t>
      </w:r>
      <w:r w:rsidRPr="001F4483">
        <w:rPr>
          <w:spacing w:val="3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ки</w:t>
      </w:r>
      <w:r w:rsidRPr="001F4483">
        <w:rPr>
          <w:sz w:val="24"/>
          <w:szCs w:val="24"/>
        </w:rPr>
        <w:t xml:space="preserve">д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ог</w:t>
      </w:r>
      <w:r w:rsidRPr="001F4483">
        <w:rPr>
          <w:spacing w:val="42"/>
          <w:sz w:val="24"/>
          <w:szCs w:val="24"/>
        </w:rPr>
        <w:t xml:space="preserve"> </w:t>
      </w:r>
      <w:r w:rsidRPr="001F4483">
        <w:rPr>
          <w:sz w:val="24"/>
          <w:szCs w:val="24"/>
        </w:rPr>
        <w:t>од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z w:val="24"/>
          <w:szCs w:val="24"/>
        </w:rPr>
        <w:t>.</w:t>
      </w:r>
      <w:r w:rsidRPr="001F4483">
        <w:rPr>
          <w:spacing w:val="42"/>
          <w:sz w:val="24"/>
          <w:szCs w:val="24"/>
        </w:rPr>
        <w:t xml:space="preserve"> </w:t>
      </w:r>
      <w:r w:rsidRPr="001F4483">
        <w:rPr>
          <w:sz w:val="24"/>
          <w:szCs w:val="24"/>
        </w:rPr>
        <w:t>У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ол</w:t>
      </w:r>
      <w:r w:rsidRPr="001F4483">
        <w:rPr>
          <w:spacing w:val="-1"/>
          <w:sz w:val="24"/>
          <w:szCs w:val="24"/>
        </w:rPr>
        <w:t>и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</w:t>
      </w:r>
      <w:r w:rsidRPr="001F4483">
        <w:rPr>
          <w:spacing w:val="42"/>
          <w:sz w:val="24"/>
          <w:szCs w:val="24"/>
        </w:rPr>
        <w:t xml:space="preserve"> </w:t>
      </w:r>
      <w:r w:rsidRPr="001F4483">
        <w:rPr>
          <w:sz w:val="24"/>
          <w:szCs w:val="24"/>
        </w:rPr>
        <w:t>је ов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ј</w:t>
      </w:r>
      <w:r w:rsidRPr="001F4483">
        <w:rPr>
          <w:spacing w:val="1"/>
          <w:sz w:val="24"/>
          <w:szCs w:val="24"/>
        </w:rPr>
        <w:t xml:space="preserve"> з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2"/>
          <w:sz w:val="24"/>
          <w:szCs w:val="24"/>
        </w:rPr>
        <w:t>х</w:t>
      </w:r>
      <w:r w:rsidRPr="001F4483">
        <w:rPr>
          <w:spacing w:val="-2"/>
          <w:sz w:val="24"/>
          <w:szCs w:val="24"/>
        </w:rPr>
        <w:t>т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в о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вд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,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z w:val="24"/>
          <w:szCs w:val="24"/>
        </w:rPr>
        <w:t>Прогр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pacing w:val="1"/>
          <w:sz w:val="24"/>
          <w:szCs w:val="24"/>
        </w:rPr>
        <w:t>м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и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са</w:t>
      </w:r>
      <w:r w:rsidRPr="001F4483">
        <w:rPr>
          <w:sz w:val="24"/>
          <w:szCs w:val="24"/>
        </w:rPr>
        <w:t>в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>т</w:t>
      </w:r>
      <w:r w:rsidRPr="001F4483">
        <w:rPr>
          <w:spacing w:val="3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о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z w:val="24"/>
          <w:szCs w:val="24"/>
        </w:rPr>
        <w:t xml:space="preserve">ће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3"/>
          <w:sz w:val="24"/>
          <w:szCs w:val="24"/>
        </w:rPr>
        <w:t>т</w:t>
      </w:r>
      <w:r w:rsidRPr="001F4483">
        <w:rPr>
          <w:spacing w:val="-7"/>
          <w:sz w:val="24"/>
          <w:szCs w:val="24"/>
        </w:rPr>
        <w:t>у</w:t>
      </w:r>
      <w:r w:rsidRPr="001F4483">
        <w:rPr>
          <w:spacing w:val="3"/>
          <w:sz w:val="24"/>
          <w:szCs w:val="24"/>
        </w:rPr>
        <w:t>п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к</w:t>
      </w:r>
      <w:r w:rsidRPr="001F4483">
        <w:rPr>
          <w:spacing w:val="1"/>
          <w:sz w:val="24"/>
          <w:szCs w:val="24"/>
        </w:rPr>
        <w:t xml:space="preserve"> з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п</w:t>
      </w:r>
      <w:r w:rsidRPr="001F4483">
        <w:rPr>
          <w:sz w:val="24"/>
          <w:szCs w:val="24"/>
        </w:rPr>
        <w:t>р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ки</w:t>
      </w:r>
      <w:r w:rsidRPr="001F4483">
        <w:rPr>
          <w:sz w:val="24"/>
          <w:szCs w:val="24"/>
        </w:rPr>
        <w:t>д м</w:t>
      </w:r>
      <w:r w:rsidRPr="001F4483">
        <w:rPr>
          <w:spacing w:val="-1"/>
          <w:sz w:val="24"/>
          <w:szCs w:val="24"/>
        </w:rPr>
        <w:t>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с</w:t>
      </w:r>
      <w:r w:rsidRPr="001F4483">
        <w:rPr>
          <w:spacing w:val="1"/>
          <w:sz w:val="24"/>
          <w:szCs w:val="24"/>
        </w:rPr>
        <w:t>к</w:t>
      </w:r>
      <w:r w:rsidRPr="001F4483">
        <w:rPr>
          <w:sz w:val="24"/>
          <w:szCs w:val="24"/>
        </w:rPr>
        <w:t>ог од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о</w:t>
      </w:r>
      <w:r w:rsidRPr="001F4483">
        <w:rPr>
          <w:spacing w:val="-1"/>
          <w:sz w:val="24"/>
          <w:szCs w:val="24"/>
        </w:rPr>
        <w:t>с</w:t>
      </w:r>
      <w:r w:rsidRPr="001F4483">
        <w:rPr>
          <w:sz w:val="24"/>
          <w:szCs w:val="24"/>
        </w:rPr>
        <w:t>а</w:t>
      </w:r>
      <w:r w:rsidRPr="001F4483">
        <w:rPr>
          <w:spacing w:val="-1"/>
          <w:sz w:val="24"/>
          <w:szCs w:val="24"/>
        </w:rPr>
        <w:t xml:space="preserve"> </w:t>
      </w:r>
      <w:r w:rsidRPr="001F4483">
        <w:rPr>
          <w:sz w:val="24"/>
          <w:szCs w:val="24"/>
        </w:rPr>
        <w:t>и</w:t>
      </w:r>
      <w:r w:rsidRPr="001F4483">
        <w:rPr>
          <w:spacing w:val="1"/>
          <w:sz w:val="24"/>
          <w:szCs w:val="24"/>
        </w:rPr>
        <w:t xml:space="preserve"> </w:t>
      </w:r>
      <w:r w:rsidRPr="001F4483">
        <w:rPr>
          <w:spacing w:val="-1"/>
          <w:sz w:val="24"/>
          <w:szCs w:val="24"/>
        </w:rPr>
        <w:t>и</w:t>
      </w:r>
      <w:r w:rsidRPr="001F4483">
        <w:rPr>
          <w:spacing w:val="1"/>
          <w:sz w:val="24"/>
          <w:szCs w:val="24"/>
        </w:rPr>
        <w:t>з</w:t>
      </w:r>
      <w:r w:rsidRPr="001F4483">
        <w:rPr>
          <w:sz w:val="24"/>
          <w:szCs w:val="24"/>
        </w:rPr>
        <w:t>бор</w:t>
      </w:r>
      <w:r w:rsidRPr="001F4483">
        <w:rPr>
          <w:spacing w:val="-2"/>
          <w:sz w:val="24"/>
          <w:szCs w:val="24"/>
        </w:rPr>
        <w:t xml:space="preserve"> 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 xml:space="preserve">овог </w:t>
      </w:r>
      <w:r w:rsidRPr="001F4483">
        <w:rPr>
          <w:spacing w:val="-1"/>
          <w:sz w:val="24"/>
          <w:szCs w:val="24"/>
        </w:rPr>
        <w:t>ме</w:t>
      </w:r>
      <w:r w:rsidRPr="001F4483">
        <w:rPr>
          <w:spacing w:val="1"/>
          <w:sz w:val="24"/>
          <w:szCs w:val="24"/>
        </w:rPr>
        <w:t>н</w:t>
      </w:r>
      <w:r w:rsidRPr="001F4483">
        <w:rPr>
          <w:sz w:val="24"/>
          <w:szCs w:val="24"/>
        </w:rPr>
        <w:t>тор</w:t>
      </w:r>
      <w:r w:rsidRPr="001F4483">
        <w:rPr>
          <w:spacing w:val="-1"/>
          <w:sz w:val="24"/>
          <w:szCs w:val="24"/>
        </w:rPr>
        <w:t>а</w:t>
      </w:r>
      <w:r w:rsidRPr="001F4483">
        <w:rPr>
          <w:sz w:val="24"/>
          <w:szCs w:val="24"/>
        </w:rPr>
        <w:t>.</w:t>
      </w:r>
    </w:p>
    <w:p w14:paraId="14D9835F" w14:textId="40DA1DA7" w:rsidR="007C2FF9" w:rsidRDefault="007E76C8" w:rsidP="007E76C8">
      <w:pPr>
        <w:tabs>
          <w:tab w:val="left" w:pos="740"/>
        </w:tabs>
        <w:ind w:left="-284" w:right="78" w:hanging="566"/>
        <w:jc w:val="both"/>
        <w:rPr>
          <w:sz w:val="22"/>
          <w:szCs w:val="22"/>
        </w:rPr>
      </w:pPr>
      <w:r>
        <w:rPr>
          <w:sz w:val="24"/>
          <w:szCs w:val="24"/>
        </w:rPr>
        <w:tab/>
      </w:r>
      <w:r w:rsidR="00EA4231" w:rsidRPr="001F4483">
        <w:rPr>
          <w:sz w:val="24"/>
          <w:szCs w:val="24"/>
        </w:rPr>
        <w:t>(15)Од</w:t>
      </w:r>
      <w:r w:rsidR="00EA4231" w:rsidRPr="001F4483">
        <w:rPr>
          <w:spacing w:val="7"/>
          <w:sz w:val="24"/>
          <w:szCs w:val="24"/>
        </w:rPr>
        <w:t>л</w:t>
      </w:r>
      <w:r w:rsidR="00EA4231" w:rsidRPr="001F4483">
        <w:rPr>
          <w:spacing w:val="-14"/>
          <w:sz w:val="24"/>
          <w:szCs w:val="24"/>
        </w:rPr>
        <w:t>у</w:t>
      </w:r>
      <w:r w:rsidR="00EA4231" w:rsidRPr="001F4483">
        <w:rPr>
          <w:spacing w:val="13"/>
          <w:sz w:val="24"/>
          <w:szCs w:val="24"/>
        </w:rPr>
        <w:t>к</w:t>
      </w:r>
      <w:r w:rsidR="00EA4231" w:rsidRPr="001F4483">
        <w:rPr>
          <w:sz w:val="24"/>
          <w:szCs w:val="24"/>
        </w:rPr>
        <w:t xml:space="preserve">у  </w:t>
      </w:r>
      <w:r w:rsidR="00EA4231" w:rsidRPr="001F4483">
        <w:rPr>
          <w:spacing w:val="12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 xml:space="preserve">о </w:t>
      </w:r>
      <w:r w:rsidR="00EA4231" w:rsidRPr="001F4483">
        <w:rPr>
          <w:spacing w:val="7"/>
          <w:sz w:val="24"/>
          <w:szCs w:val="24"/>
        </w:rPr>
        <w:t xml:space="preserve"> </w:t>
      </w:r>
      <w:r w:rsidR="00EA4231" w:rsidRPr="001F4483">
        <w:rPr>
          <w:spacing w:val="1"/>
          <w:sz w:val="24"/>
          <w:szCs w:val="24"/>
        </w:rPr>
        <w:t>из</w:t>
      </w:r>
      <w:r w:rsidR="00EA4231" w:rsidRPr="001F4483">
        <w:rPr>
          <w:sz w:val="24"/>
          <w:szCs w:val="24"/>
        </w:rPr>
        <w:t xml:space="preserve">бору </w:t>
      </w:r>
      <w:r w:rsidR="00EA4231" w:rsidRPr="001F4483">
        <w:rPr>
          <w:spacing w:val="4"/>
          <w:sz w:val="24"/>
          <w:szCs w:val="24"/>
        </w:rPr>
        <w:t xml:space="preserve"> </w:t>
      </w:r>
      <w:r w:rsidR="00EA4231" w:rsidRPr="001F4483">
        <w:rPr>
          <w:spacing w:val="1"/>
          <w:sz w:val="24"/>
          <w:szCs w:val="24"/>
        </w:rPr>
        <w:t>н</w:t>
      </w:r>
      <w:r w:rsidR="00EA4231" w:rsidRPr="001F4483">
        <w:rPr>
          <w:sz w:val="24"/>
          <w:szCs w:val="24"/>
        </w:rPr>
        <w:t xml:space="preserve">овог </w:t>
      </w:r>
      <w:r w:rsidR="00EA4231" w:rsidRPr="001F4483">
        <w:rPr>
          <w:spacing w:val="7"/>
          <w:sz w:val="24"/>
          <w:szCs w:val="24"/>
        </w:rPr>
        <w:t xml:space="preserve"> </w:t>
      </w:r>
      <w:r w:rsidR="00EA4231" w:rsidRPr="001F4483">
        <w:rPr>
          <w:spacing w:val="1"/>
          <w:sz w:val="24"/>
          <w:szCs w:val="24"/>
        </w:rPr>
        <w:t>м</w:t>
      </w:r>
      <w:r w:rsidR="00EA4231" w:rsidRPr="001F4483">
        <w:rPr>
          <w:spacing w:val="-1"/>
          <w:sz w:val="24"/>
          <w:szCs w:val="24"/>
        </w:rPr>
        <w:t>е</w:t>
      </w:r>
      <w:r w:rsidR="00EA4231" w:rsidRPr="001F4483">
        <w:rPr>
          <w:spacing w:val="1"/>
          <w:sz w:val="24"/>
          <w:szCs w:val="24"/>
        </w:rPr>
        <w:t>н</w:t>
      </w:r>
      <w:r w:rsidR="00EA4231" w:rsidRPr="001F4483">
        <w:rPr>
          <w:sz w:val="24"/>
          <w:szCs w:val="24"/>
        </w:rPr>
        <w:t xml:space="preserve">тора </w:t>
      </w:r>
      <w:r w:rsidR="00EA4231" w:rsidRPr="001F4483">
        <w:rPr>
          <w:spacing w:val="7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до</w:t>
      </w:r>
      <w:r w:rsidR="00EA4231" w:rsidRPr="001F4483">
        <w:rPr>
          <w:spacing w:val="1"/>
          <w:sz w:val="24"/>
          <w:szCs w:val="24"/>
        </w:rPr>
        <w:t>н</w:t>
      </w:r>
      <w:r w:rsidR="00EA4231" w:rsidRPr="001F4483">
        <w:rPr>
          <w:sz w:val="24"/>
          <w:szCs w:val="24"/>
        </w:rPr>
        <w:t>о</w:t>
      </w:r>
      <w:r w:rsidR="00EA4231" w:rsidRPr="001F4483">
        <w:rPr>
          <w:spacing w:val="-1"/>
          <w:sz w:val="24"/>
          <w:szCs w:val="24"/>
        </w:rPr>
        <w:t>с</w:t>
      </w:r>
      <w:r w:rsidR="00EA4231" w:rsidRPr="001F4483">
        <w:rPr>
          <w:sz w:val="24"/>
          <w:szCs w:val="24"/>
        </w:rPr>
        <w:t xml:space="preserve">и </w:t>
      </w:r>
      <w:r w:rsidR="00EA4231" w:rsidRPr="001F4483">
        <w:rPr>
          <w:spacing w:val="9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Н</w:t>
      </w:r>
      <w:r w:rsidR="00EA4231" w:rsidRPr="001F4483">
        <w:rPr>
          <w:spacing w:val="1"/>
          <w:sz w:val="24"/>
          <w:szCs w:val="24"/>
        </w:rPr>
        <w:t>а</w:t>
      </w:r>
      <w:r w:rsidR="00EA4231" w:rsidRPr="001F4483">
        <w:rPr>
          <w:spacing w:val="-5"/>
          <w:sz w:val="24"/>
          <w:szCs w:val="24"/>
        </w:rPr>
        <w:t>у</w:t>
      </w:r>
      <w:r w:rsidR="00EA4231" w:rsidRPr="001F4483">
        <w:rPr>
          <w:spacing w:val="-1"/>
          <w:sz w:val="24"/>
          <w:szCs w:val="24"/>
        </w:rPr>
        <w:t>ч</w:t>
      </w:r>
      <w:r w:rsidR="00EA4231" w:rsidRPr="001F4483">
        <w:rPr>
          <w:spacing w:val="1"/>
          <w:sz w:val="24"/>
          <w:szCs w:val="24"/>
        </w:rPr>
        <w:t>н</w:t>
      </w:r>
      <w:r w:rsidR="00EA4231" w:rsidRPr="001F4483">
        <w:rPr>
          <w:sz w:val="24"/>
          <w:szCs w:val="24"/>
        </w:rPr>
        <w:t xml:space="preserve">о </w:t>
      </w:r>
      <w:r w:rsidR="00EA4231" w:rsidRPr="001F4483">
        <w:rPr>
          <w:spacing w:val="8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в</w:t>
      </w:r>
      <w:r w:rsidR="00EA4231" w:rsidRPr="001F4483">
        <w:rPr>
          <w:spacing w:val="-1"/>
          <w:sz w:val="24"/>
          <w:szCs w:val="24"/>
        </w:rPr>
        <w:t>е</w:t>
      </w:r>
      <w:r w:rsidR="00EA4231" w:rsidRPr="001F4483">
        <w:rPr>
          <w:spacing w:val="2"/>
          <w:sz w:val="24"/>
          <w:szCs w:val="24"/>
        </w:rPr>
        <w:t>ћ</w:t>
      </w:r>
      <w:r w:rsidR="00EA4231" w:rsidRPr="001F4483">
        <w:rPr>
          <w:sz w:val="24"/>
          <w:szCs w:val="24"/>
        </w:rPr>
        <w:t xml:space="preserve">е </w:t>
      </w:r>
      <w:r w:rsidR="00EA4231" w:rsidRPr="001F4483">
        <w:rPr>
          <w:spacing w:val="6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Ф</w:t>
      </w:r>
      <w:r w:rsidR="00EA4231" w:rsidRPr="001F4483">
        <w:rPr>
          <w:spacing w:val="-1"/>
          <w:sz w:val="24"/>
          <w:szCs w:val="24"/>
        </w:rPr>
        <w:t>а</w:t>
      </w:r>
      <w:r w:rsidR="00EA4231" w:rsidRPr="001F4483">
        <w:rPr>
          <w:spacing w:val="3"/>
          <w:sz w:val="24"/>
          <w:szCs w:val="24"/>
        </w:rPr>
        <w:t>к</w:t>
      </w:r>
      <w:r w:rsidR="00EA4231" w:rsidRPr="001F4483">
        <w:rPr>
          <w:spacing w:val="-2"/>
          <w:sz w:val="24"/>
          <w:szCs w:val="24"/>
        </w:rPr>
        <w:t>у</w:t>
      </w:r>
      <w:r w:rsidR="00EA4231" w:rsidRPr="001F4483">
        <w:rPr>
          <w:sz w:val="24"/>
          <w:szCs w:val="24"/>
        </w:rPr>
        <w:t>л</w:t>
      </w:r>
      <w:r w:rsidR="00EA4231" w:rsidRPr="001F4483">
        <w:rPr>
          <w:spacing w:val="1"/>
          <w:sz w:val="24"/>
          <w:szCs w:val="24"/>
        </w:rPr>
        <w:t>т</w:t>
      </w:r>
      <w:r w:rsidR="00EA4231" w:rsidRPr="001F4483">
        <w:rPr>
          <w:spacing w:val="-1"/>
          <w:sz w:val="24"/>
          <w:szCs w:val="24"/>
        </w:rPr>
        <w:t>е</w:t>
      </w:r>
      <w:r w:rsidR="00EA4231" w:rsidRPr="001F4483">
        <w:rPr>
          <w:sz w:val="24"/>
          <w:szCs w:val="24"/>
        </w:rPr>
        <w:t xml:space="preserve">та,  </w:t>
      </w:r>
      <w:r w:rsidR="00EA4231" w:rsidRPr="001F4483">
        <w:rPr>
          <w:spacing w:val="2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 xml:space="preserve">а </w:t>
      </w:r>
      <w:r w:rsidR="00EA4231" w:rsidRPr="001F4483">
        <w:rPr>
          <w:spacing w:val="6"/>
          <w:sz w:val="24"/>
          <w:szCs w:val="24"/>
        </w:rPr>
        <w:t xml:space="preserve"> </w:t>
      </w:r>
      <w:r w:rsidR="00EA4231" w:rsidRPr="001F4483">
        <w:rPr>
          <w:spacing w:val="1"/>
          <w:sz w:val="24"/>
          <w:szCs w:val="24"/>
        </w:rPr>
        <w:t>п</w:t>
      </w:r>
      <w:r w:rsidR="00EA4231" w:rsidRPr="001F4483">
        <w:rPr>
          <w:sz w:val="24"/>
          <w:szCs w:val="24"/>
        </w:rPr>
        <w:t xml:space="preserve">о </w:t>
      </w:r>
      <w:r w:rsidR="00EA4231" w:rsidRPr="001F4483">
        <w:rPr>
          <w:spacing w:val="7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ж</w:t>
      </w:r>
      <w:r w:rsidR="00EA4231" w:rsidRPr="001F4483">
        <w:rPr>
          <w:spacing w:val="-1"/>
          <w:sz w:val="24"/>
          <w:szCs w:val="24"/>
        </w:rPr>
        <w:t>а</w:t>
      </w:r>
      <w:r w:rsidR="00EA4231" w:rsidRPr="001F4483">
        <w:rPr>
          <w:sz w:val="24"/>
          <w:szCs w:val="24"/>
        </w:rPr>
        <w:t xml:space="preserve">лби </w:t>
      </w:r>
      <w:r w:rsidR="00EA4231" w:rsidRPr="001F4483">
        <w:rPr>
          <w:spacing w:val="7"/>
          <w:sz w:val="24"/>
          <w:szCs w:val="24"/>
        </w:rPr>
        <w:t xml:space="preserve"> </w:t>
      </w:r>
      <w:r w:rsidR="00EA4231" w:rsidRPr="001F4483">
        <w:rPr>
          <w:spacing w:val="1"/>
          <w:sz w:val="24"/>
          <w:szCs w:val="24"/>
        </w:rPr>
        <w:t xml:space="preserve">на </w:t>
      </w:r>
      <w:r w:rsidR="00EA4231" w:rsidRPr="001F4483">
        <w:rPr>
          <w:sz w:val="24"/>
          <w:szCs w:val="24"/>
        </w:rPr>
        <w:t>од</w:t>
      </w:r>
      <w:r w:rsidR="00EA4231" w:rsidRPr="001F4483">
        <w:rPr>
          <w:spacing w:val="3"/>
          <w:sz w:val="24"/>
          <w:szCs w:val="24"/>
        </w:rPr>
        <w:t>л</w:t>
      </w:r>
      <w:r w:rsidR="00EA4231" w:rsidRPr="001F4483">
        <w:rPr>
          <w:spacing w:val="-7"/>
          <w:sz w:val="24"/>
          <w:szCs w:val="24"/>
        </w:rPr>
        <w:t>у</w:t>
      </w:r>
      <w:r w:rsidR="00EA4231" w:rsidRPr="001F4483">
        <w:rPr>
          <w:spacing w:val="6"/>
          <w:sz w:val="24"/>
          <w:szCs w:val="24"/>
        </w:rPr>
        <w:t>к</w:t>
      </w:r>
      <w:r w:rsidR="00EA4231" w:rsidRPr="001F4483">
        <w:rPr>
          <w:sz w:val="24"/>
          <w:szCs w:val="24"/>
        </w:rPr>
        <w:t>у</w:t>
      </w:r>
      <w:r w:rsidR="00EA4231" w:rsidRPr="001F4483">
        <w:rPr>
          <w:spacing w:val="-2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Н</w:t>
      </w:r>
      <w:r w:rsidR="00EA4231" w:rsidRPr="001F4483">
        <w:rPr>
          <w:spacing w:val="3"/>
          <w:sz w:val="24"/>
          <w:szCs w:val="24"/>
        </w:rPr>
        <w:t>а</w:t>
      </w:r>
      <w:r w:rsidR="00EA4231" w:rsidRPr="001F4483">
        <w:rPr>
          <w:spacing w:val="-5"/>
          <w:sz w:val="24"/>
          <w:szCs w:val="24"/>
        </w:rPr>
        <w:t>у</w:t>
      </w:r>
      <w:r w:rsidR="00EA4231" w:rsidRPr="001F4483">
        <w:rPr>
          <w:spacing w:val="-1"/>
          <w:sz w:val="24"/>
          <w:szCs w:val="24"/>
        </w:rPr>
        <w:t>ч</w:t>
      </w:r>
      <w:r w:rsidR="00EA4231" w:rsidRPr="001F4483">
        <w:rPr>
          <w:spacing w:val="1"/>
          <w:sz w:val="24"/>
          <w:szCs w:val="24"/>
        </w:rPr>
        <w:t>н</w:t>
      </w:r>
      <w:r w:rsidR="00EA4231" w:rsidRPr="001F4483">
        <w:rPr>
          <w:sz w:val="24"/>
          <w:szCs w:val="24"/>
        </w:rPr>
        <w:t>ог в</w:t>
      </w:r>
      <w:r w:rsidR="00EA4231" w:rsidRPr="001F4483">
        <w:rPr>
          <w:spacing w:val="-1"/>
          <w:sz w:val="24"/>
          <w:szCs w:val="24"/>
        </w:rPr>
        <w:t>е</w:t>
      </w:r>
      <w:r w:rsidR="00EA4231" w:rsidRPr="001F4483">
        <w:rPr>
          <w:spacing w:val="2"/>
          <w:sz w:val="24"/>
          <w:szCs w:val="24"/>
        </w:rPr>
        <w:t>ћ</w:t>
      </w:r>
      <w:r w:rsidR="00EA4231" w:rsidRPr="001F4483">
        <w:rPr>
          <w:sz w:val="24"/>
          <w:szCs w:val="24"/>
        </w:rPr>
        <w:t>а</w:t>
      </w:r>
      <w:r w:rsidR="00EA4231" w:rsidRPr="001F4483">
        <w:rPr>
          <w:spacing w:val="-1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о</w:t>
      </w:r>
      <w:r w:rsidR="00EA4231" w:rsidRPr="001F4483">
        <w:rPr>
          <w:spacing w:val="2"/>
          <w:sz w:val="24"/>
          <w:szCs w:val="24"/>
        </w:rPr>
        <w:t>дл</w:t>
      </w:r>
      <w:r w:rsidR="00EA4231" w:rsidRPr="001F4483">
        <w:rPr>
          <w:spacing w:val="-5"/>
          <w:sz w:val="24"/>
          <w:szCs w:val="24"/>
        </w:rPr>
        <w:t>у</w:t>
      </w:r>
      <w:r w:rsidR="00EA4231" w:rsidRPr="001F4483">
        <w:rPr>
          <w:spacing w:val="4"/>
          <w:sz w:val="24"/>
          <w:szCs w:val="24"/>
        </w:rPr>
        <w:t>ч</w:t>
      </w:r>
      <w:r w:rsidR="00EA4231" w:rsidRPr="001F4483">
        <w:rPr>
          <w:spacing w:val="-5"/>
          <w:sz w:val="24"/>
          <w:szCs w:val="24"/>
        </w:rPr>
        <w:t>у</w:t>
      </w:r>
      <w:r w:rsidR="00EA4231" w:rsidRPr="001F4483">
        <w:rPr>
          <w:sz w:val="24"/>
          <w:szCs w:val="24"/>
        </w:rPr>
        <w:t>је</w:t>
      </w:r>
      <w:r w:rsidR="00EA4231" w:rsidRPr="001F4483">
        <w:rPr>
          <w:spacing w:val="2"/>
          <w:sz w:val="24"/>
          <w:szCs w:val="24"/>
        </w:rPr>
        <w:t xml:space="preserve"> </w:t>
      </w:r>
      <w:r w:rsidR="00EA4231" w:rsidRPr="001F4483">
        <w:rPr>
          <w:sz w:val="24"/>
          <w:szCs w:val="24"/>
        </w:rPr>
        <w:t>Н</w:t>
      </w:r>
      <w:r w:rsidR="00EA4231" w:rsidRPr="001F4483">
        <w:rPr>
          <w:spacing w:val="-1"/>
          <w:sz w:val="24"/>
          <w:szCs w:val="24"/>
        </w:rPr>
        <w:t>ас</w:t>
      </w:r>
      <w:r w:rsidR="00EA4231" w:rsidRPr="001F4483">
        <w:rPr>
          <w:sz w:val="24"/>
          <w:szCs w:val="24"/>
        </w:rPr>
        <w:t>т</w:t>
      </w:r>
      <w:r w:rsidR="00EA4231" w:rsidRPr="001F4483">
        <w:rPr>
          <w:spacing w:val="1"/>
          <w:sz w:val="24"/>
          <w:szCs w:val="24"/>
        </w:rPr>
        <w:t>а</w:t>
      </w:r>
      <w:r w:rsidR="00EA4231" w:rsidRPr="001F4483">
        <w:rPr>
          <w:sz w:val="24"/>
          <w:szCs w:val="24"/>
        </w:rPr>
        <w:t xml:space="preserve">вно </w:t>
      </w:r>
      <w:r w:rsidR="00EA4231" w:rsidRPr="001F4483">
        <w:rPr>
          <w:spacing w:val="1"/>
          <w:sz w:val="24"/>
          <w:szCs w:val="24"/>
        </w:rPr>
        <w:t>на</w:t>
      </w:r>
      <w:r w:rsidR="00EA4231" w:rsidRPr="001F4483">
        <w:rPr>
          <w:spacing w:val="-5"/>
          <w:sz w:val="24"/>
          <w:szCs w:val="24"/>
        </w:rPr>
        <w:t>у</w:t>
      </w:r>
      <w:r w:rsidR="00EA4231" w:rsidRPr="001F4483">
        <w:rPr>
          <w:spacing w:val="-1"/>
          <w:sz w:val="24"/>
          <w:szCs w:val="24"/>
        </w:rPr>
        <w:t>ч</w:t>
      </w:r>
      <w:r w:rsidR="00EA4231" w:rsidRPr="001F4483">
        <w:rPr>
          <w:spacing w:val="3"/>
          <w:sz w:val="24"/>
          <w:szCs w:val="24"/>
        </w:rPr>
        <w:t>н</w:t>
      </w:r>
      <w:r w:rsidR="00EA4231" w:rsidRPr="001F4483">
        <w:rPr>
          <w:sz w:val="24"/>
          <w:szCs w:val="24"/>
        </w:rPr>
        <w:t>о в</w:t>
      </w:r>
      <w:r w:rsidR="00EA4231" w:rsidRPr="001F4483">
        <w:rPr>
          <w:spacing w:val="-1"/>
          <w:sz w:val="24"/>
          <w:szCs w:val="24"/>
        </w:rPr>
        <w:t>е</w:t>
      </w:r>
      <w:r w:rsidR="00EA4231" w:rsidRPr="001F4483">
        <w:rPr>
          <w:sz w:val="24"/>
          <w:szCs w:val="24"/>
        </w:rPr>
        <w:t>ћ</w:t>
      </w:r>
      <w:r w:rsidR="00EA4231" w:rsidRPr="001F4483">
        <w:rPr>
          <w:spacing w:val="-1"/>
          <w:sz w:val="24"/>
          <w:szCs w:val="24"/>
        </w:rPr>
        <w:t>е</w:t>
      </w:r>
      <w:r w:rsidR="00EA4231" w:rsidRPr="001F4483">
        <w:rPr>
          <w:sz w:val="24"/>
          <w:szCs w:val="24"/>
        </w:rPr>
        <w:t>.</w:t>
      </w:r>
    </w:p>
    <w:p w14:paraId="619D5A37" w14:textId="77777777" w:rsidR="007C2FF9" w:rsidRDefault="007C2FF9">
      <w:pPr>
        <w:spacing w:before="7" w:line="160" w:lineRule="exact"/>
        <w:rPr>
          <w:sz w:val="17"/>
          <w:szCs w:val="17"/>
        </w:rPr>
      </w:pPr>
    </w:p>
    <w:p w14:paraId="6C9AE504" w14:textId="77777777" w:rsidR="007C2FF9" w:rsidRDefault="007C2FF9">
      <w:pPr>
        <w:spacing w:line="200" w:lineRule="exact"/>
      </w:pPr>
    </w:p>
    <w:sectPr w:rsidR="007C2FF9" w:rsidSect="007E76C8">
      <w:pgSz w:w="11900" w:h="16860"/>
      <w:pgMar w:top="340" w:right="620" w:bottom="280" w:left="184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D1E6C"/>
    <w:multiLevelType w:val="multilevel"/>
    <w:tmpl w:val="80222C0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FF9"/>
    <w:rsid w:val="001F4483"/>
    <w:rsid w:val="00626C91"/>
    <w:rsid w:val="006326A6"/>
    <w:rsid w:val="00762482"/>
    <w:rsid w:val="007C2FF9"/>
    <w:rsid w:val="007E76C8"/>
    <w:rsid w:val="00986B68"/>
    <w:rsid w:val="00DC7773"/>
    <w:rsid w:val="00EA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D4091"/>
  <w15:docId w15:val="{5501CD6B-E7CE-413C-83CE-4637EF7BB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Filip</cp:lastModifiedBy>
  <cp:revision>7</cp:revision>
  <dcterms:created xsi:type="dcterms:W3CDTF">2023-12-08T08:04:00Z</dcterms:created>
  <dcterms:modified xsi:type="dcterms:W3CDTF">2023-12-08T11:27:00Z</dcterms:modified>
</cp:coreProperties>
</file>